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C02D1" w14:textId="0F68CA4E" w:rsidR="00237AA3" w:rsidRDefault="005807BC" w:rsidP="00943516">
      <w:pPr>
        <w:widowControl w:val="0"/>
        <w:autoSpaceDE w:val="0"/>
        <w:autoSpaceDN w:val="0"/>
        <w:adjustRightInd w:val="0"/>
        <w:rPr>
          <w:rFonts w:ascii="Times New Roman" w:hAnsi="Times New Roman" w:cs="Times New Roman"/>
        </w:rPr>
      </w:pPr>
      <w:r>
        <w:rPr>
          <w:rFonts w:ascii="Times New Roman" w:hAnsi="Times New Roman" w:cs="Times New Roman"/>
        </w:rPr>
        <w:t>Shirley Shum</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4A1286">
        <w:rPr>
          <w:rFonts w:ascii="Times New Roman" w:hAnsi="Times New Roman" w:cs="Times New Roman"/>
        </w:rPr>
        <w:t>Spring</w:t>
      </w:r>
      <w:bookmarkStart w:id="0" w:name="_GoBack"/>
      <w:bookmarkEnd w:id="0"/>
      <w:r w:rsidR="00237AA3" w:rsidRPr="00A1146A">
        <w:rPr>
          <w:rFonts w:ascii="Times New Roman" w:hAnsi="Times New Roman" w:cs="Times New Roman"/>
        </w:rPr>
        <w:t>, 2013</w:t>
      </w:r>
    </w:p>
    <w:p w14:paraId="00AF1281" w14:textId="57657E42" w:rsidR="00C568DD" w:rsidRDefault="00C568DD" w:rsidP="00943516">
      <w:pPr>
        <w:widowControl w:val="0"/>
        <w:autoSpaceDE w:val="0"/>
        <w:autoSpaceDN w:val="0"/>
        <w:adjustRightInd w:val="0"/>
        <w:rPr>
          <w:rFonts w:ascii="Times New Roman" w:hAnsi="Times New Roman" w:cs="Times New Roman"/>
        </w:rPr>
      </w:pPr>
      <w:r>
        <w:rPr>
          <w:rFonts w:ascii="Times New Roman" w:hAnsi="Times New Roman" w:cs="Times New Roman"/>
        </w:rPr>
        <w:t>Water, Energy, and Sustainability</w:t>
      </w:r>
    </w:p>
    <w:p w14:paraId="5E7A3A2A" w14:textId="528EC68B" w:rsidR="005807BC" w:rsidRDefault="005807BC" w:rsidP="00943516">
      <w:pPr>
        <w:widowControl w:val="0"/>
        <w:autoSpaceDE w:val="0"/>
        <w:autoSpaceDN w:val="0"/>
        <w:adjustRightInd w:val="0"/>
        <w:rPr>
          <w:rFonts w:ascii="Times New Roman" w:hAnsi="Times New Roman" w:cs="Times New Roman"/>
        </w:rPr>
      </w:pPr>
      <w:r>
        <w:rPr>
          <w:rFonts w:ascii="Times New Roman" w:hAnsi="Times New Roman" w:cs="Times New Roman"/>
        </w:rPr>
        <w:t xml:space="preserve">Instructor: </w:t>
      </w:r>
      <w:r w:rsidR="00C568DD">
        <w:rPr>
          <w:rFonts w:ascii="Times New Roman" w:hAnsi="Times New Roman" w:cs="Times New Roman"/>
        </w:rPr>
        <w:t>Shakira Castronova</w:t>
      </w:r>
    </w:p>
    <w:p w14:paraId="469C4990" w14:textId="77777777" w:rsidR="005807BC" w:rsidRPr="00A1146A" w:rsidRDefault="005807BC" w:rsidP="00943516">
      <w:pPr>
        <w:widowControl w:val="0"/>
        <w:autoSpaceDE w:val="0"/>
        <w:autoSpaceDN w:val="0"/>
        <w:adjustRightInd w:val="0"/>
        <w:rPr>
          <w:rFonts w:ascii="Times New Roman" w:hAnsi="Times New Roman" w:cs="Times New Roman"/>
        </w:rPr>
      </w:pPr>
    </w:p>
    <w:p w14:paraId="0144FDDD" w14:textId="77777777" w:rsidR="00237AA3" w:rsidRPr="005807BC" w:rsidRDefault="00237AA3" w:rsidP="00943516">
      <w:pPr>
        <w:widowControl w:val="0"/>
        <w:autoSpaceDE w:val="0"/>
        <w:autoSpaceDN w:val="0"/>
        <w:adjustRightInd w:val="0"/>
        <w:rPr>
          <w:rFonts w:ascii="Times New Roman" w:hAnsi="Times New Roman" w:cs="Times New Roman"/>
          <w:b/>
        </w:rPr>
      </w:pPr>
    </w:p>
    <w:p w14:paraId="4ECBC361" w14:textId="781E4FA2" w:rsidR="00237AA3" w:rsidRPr="005807BC" w:rsidRDefault="005807BC" w:rsidP="00943516">
      <w:pPr>
        <w:widowControl w:val="0"/>
        <w:autoSpaceDE w:val="0"/>
        <w:autoSpaceDN w:val="0"/>
        <w:adjustRightInd w:val="0"/>
        <w:rPr>
          <w:rFonts w:ascii="Times New Roman" w:hAnsi="Times New Roman" w:cs="Times New Roman"/>
          <w:b/>
        </w:rPr>
      </w:pPr>
      <w:r>
        <w:rPr>
          <w:rFonts w:ascii="Times New Roman" w:hAnsi="Times New Roman" w:cs="Times New Roman"/>
          <w:b/>
        </w:rPr>
        <w:t>Title: Water, Water, Everywhere-W</w:t>
      </w:r>
      <w:r w:rsidR="00237AA3" w:rsidRPr="005807BC">
        <w:rPr>
          <w:rFonts w:ascii="Times New Roman" w:hAnsi="Times New Roman" w:cs="Times New Roman"/>
          <w:b/>
        </w:rPr>
        <w:t>here does it all go… in New York City?</w:t>
      </w:r>
    </w:p>
    <w:p w14:paraId="7A132DA3" w14:textId="77777777" w:rsidR="00237AA3" w:rsidRDefault="00237AA3"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Grade: 4</w:t>
      </w:r>
      <w:r w:rsidRPr="00A1146A">
        <w:rPr>
          <w:rFonts w:ascii="Times New Roman" w:hAnsi="Times New Roman" w:cs="Times New Roman"/>
          <w:vertAlign w:val="superscript"/>
        </w:rPr>
        <w:t>th</w:t>
      </w:r>
      <w:r w:rsidRPr="00A1146A">
        <w:rPr>
          <w:rFonts w:ascii="Times New Roman" w:hAnsi="Times New Roman" w:cs="Times New Roman"/>
        </w:rPr>
        <w:t xml:space="preserve"> grade</w:t>
      </w:r>
    </w:p>
    <w:p w14:paraId="3354CBE9" w14:textId="77777777" w:rsidR="00642389" w:rsidRPr="00A1146A" w:rsidRDefault="00642389" w:rsidP="00943516">
      <w:pPr>
        <w:widowControl w:val="0"/>
        <w:autoSpaceDE w:val="0"/>
        <w:autoSpaceDN w:val="0"/>
        <w:adjustRightInd w:val="0"/>
        <w:rPr>
          <w:rFonts w:ascii="Times New Roman" w:hAnsi="Times New Roman" w:cs="Times New Roman"/>
        </w:rPr>
      </w:pPr>
    </w:p>
    <w:p w14:paraId="4CCAC3DE" w14:textId="77777777" w:rsidR="00237AA3" w:rsidRDefault="00237AA3" w:rsidP="00943516">
      <w:pPr>
        <w:widowControl w:val="0"/>
        <w:autoSpaceDE w:val="0"/>
        <w:autoSpaceDN w:val="0"/>
        <w:adjustRightInd w:val="0"/>
        <w:rPr>
          <w:rFonts w:ascii="Times New Roman" w:hAnsi="Times New Roman" w:cs="Times New Roman"/>
          <w:b/>
        </w:rPr>
      </w:pPr>
      <w:r w:rsidRPr="00A1146A">
        <w:rPr>
          <w:rFonts w:ascii="Times New Roman" w:hAnsi="Times New Roman" w:cs="Times New Roman"/>
          <w:b/>
        </w:rPr>
        <w:t>Learning objectives and standard alignments</w:t>
      </w:r>
      <w:r w:rsidR="0003742A" w:rsidRPr="00A1146A">
        <w:rPr>
          <w:rFonts w:ascii="Times New Roman" w:hAnsi="Times New Roman" w:cs="Times New Roman"/>
          <w:b/>
        </w:rPr>
        <w:t>:</w:t>
      </w:r>
    </w:p>
    <w:p w14:paraId="59130193" w14:textId="77777777" w:rsidR="00954E28" w:rsidRDefault="00954E28" w:rsidP="00943516">
      <w:pPr>
        <w:widowControl w:val="0"/>
        <w:autoSpaceDE w:val="0"/>
        <w:autoSpaceDN w:val="0"/>
        <w:adjustRightInd w:val="0"/>
        <w:rPr>
          <w:rFonts w:ascii="Times New Roman" w:hAnsi="Times New Roman" w:cs="Times New Roman"/>
          <w:b/>
        </w:rPr>
      </w:pPr>
    </w:p>
    <w:p w14:paraId="3E25C3EC" w14:textId="4C73DA53" w:rsidR="00954E28" w:rsidRDefault="00954E28" w:rsidP="00943516">
      <w:pPr>
        <w:widowControl w:val="0"/>
        <w:autoSpaceDE w:val="0"/>
        <w:autoSpaceDN w:val="0"/>
        <w:adjustRightInd w:val="0"/>
        <w:rPr>
          <w:rFonts w:ascii="Times New Roman" w:hAnsi="Times New Roman" w:cs="Times New Roman"/>
          <w:b/>
        </w:rPr>
      </w:pPr>
      <w:r>
        <w:rPr>
          <w:rFonts w:ascii="Times New Roman" w:hAnsi="Times New Roman" w:cs="Times New Roman"/>
          <w:b/>
        </w:rPr>
        <w:t>New York State Learning Standards</w:t>
      </w:r>
    </w:p>
    <w:p w14:paraId="138B88CF" w14:textId="6050A82F" w:rsidR="00954E28" w:rsidRPr="00954E28" w:rsidRDefault="000C549F" w:rsidP="00943516">
      <w:pPr>
        <w:widowControl w:val="0"/>
        <w:autoSpaceDE w:val="0"/>
        <w:autoSpaceDN w:val="0"/>
        <w:adjustRightInd w:val="0"/>
        <w:rPr>
          <w:rFonts w:ascii="Times New Roman" w:hAnsi="Times New Roman" w:cs="Times New Roman"/>
        </w:rPr>
      </w:pPr>
      <w:r>
        <w:rPr>
          <w:rFonts w:ascii="Times New Roman" w:hAnsi="Times New Roman" w:cs="Times New Roman"/>
        </w:rPr>
        <w:t xml:space="preserve">Students will observe how NYC’s storm water management system effects both biotic and abiotic systems. </w:t>
      </w:r>
      <w:r w:rsidR="00954E28" w:rsidRPr="00954E28">
        <w:rPr>
          <w:rFonts w:ascii="Times New Roman" w:hAnsi="Times New Roman" w:cs="Times New Roman"/>
        </w:rPr>
        <w:t>Standard 4 Science Living Environment</w:t>
      </w:r>
    </w:p>
    <w:p w14:paraId="7F18AA3B" w14:textId="73089E47" w:rsidR="00954E28" w:rsidRPr="00954E28" w:rsidRDefault="00954E28" w:rsidP="00943516">
      <w:pPr>
        <w:widowControl w:val="0"/>
        <w:autoSpaceDE w:val="0"/>
        <w:autoSpaceDN w:val="0"/>
        <w:adjustRightInd w:val="0"/>
        <w:rPr>
          <w:rFonts w:ascii="Times New Roman" w:hAnsi="Times New Roman" w:cs="Times New Roman"/>
        </w:rPr>
      </w:pPr>
      <w:r w:rsidRPr="00954E28">
        <w:rPr>
          <w:rFonts w:ascii="Times New Roman" w:hAnsi="Times New Roman" w:cs="Times New Roman"/>
        </w:rPr>
        <w:t>3. Individual organisms and species change over time.</w:t>
      </w:r>
    </w:p>
    <w:p w14:paraId="057EF84F" w14:textId="019C990C" w:rsidR="00954E28" w:rsidRPr="00954E28" w:rsidRDefault="00954E28" w:rsidP="00943516">
      <w:pPr>
        <w:widowControl w:val="0"/>
        <w:autoSpaceDE w:val="0"/>
        <w:autoSpaceDN w:val="0"/>
        <w:adjustRightInd w:val="0"/>
        <w:rPr>
          <w:rFonts w:ascii="Times New Roman" w:hAnsi="Times New Roman" w:cs="Times New Roman"/>
        </w:rPr>
      </w:pPr>
      <w:r w:rsidRPr="00954E28">
        <w:rPr>
          <w:rFonts w:ascii="Times New Roman" w:hAnsi="Times New Roman" w:cs="Times New Roman"/>
        </w:rPr>
        <w:t>5. Organisms maintain a dynamic equilibrium that sustains life.</w:t>
      </w:r>
    </w:p>
    <w:p w14:paraId="2CACF0BF" w14:textId="1BA1E509" w:rsidR="00954E28" w:rsidRPr="00954E28" w:rsidRDefault="00954E28" w:rsidP="00943516">
      <w:pPr>
        <w:widowControl w:val="0"/>
        <w:autoSpaceDE w:val="0"/>
        <w:autoSpaceDN w:val="0"/>
        <w:adjustRightInd w:val="0"/>
        <w:rPr>
          <w:rFonts w:ascii="Times New Roman" w:hAnsi="Times New Roman" w:cs="Times New Roman"/>
        </w:rPr>
      </w:pPr>
      <w:r w:rsidRPr="00954E28">
        <w:rPr>
          <w:rFonts w:ascii="Times New Roman" w:hAnsi="Times New Roman" w:cs="Times New Roman"/>
        </w:rPr>
        <w:t>6. Plants and animals depend on each other and their physical environment.</w:t>
      </w:r>
    </w:p>
    <w:p w14:paraId="6FA803AD" w14:textId="1798A14E" w:rsidR="00954E28" w:rsidRDefault="00954E28" w:rsidP="00943516">
      <w:pPr>
        <w:widowControl w:val="0"/>
        <w:autoSpaceDE w:val="0"/>
        <w:autoSpaceDN w:val="0"/>
        <w:adjustRightInd w:val="0"/>
        <w:rPr>
          <w:rFonts w:ascii="Times New Roman" w:hAnsi="Times New Roman" w:cs="Times New Roman"/>
        </w:rPr>
      </w:pPr>
      <w:r w:rsidRPr="00954E28">
        <w:rPr>
          <w:rFonts w:ascii="Times New Roman" w:hAnsi="Times New Roman" w:cs="Times New Roman"/>
        </w:rPr>
        <w:t>7.  Human decisions and activities have had a profound impact on the physical and living environment.</w:t>
      </w:r>
    </w:p>
    <w:p w14:paraId="10FB67F5" w14:textId="77777777" w:rsidR="004A1286" w:rsidRDefault="004A1286" w:rsidP="00943516">
      <w:pPr>
        <w:widowControl w:val="0"/>
        <w:autoSpaceDE w:val="0"/>
        <w:autoSpaceDN w:val="0"/>
        <w:adjustRightInd w:val="0"/>
        <w:rPr>
          <w:rFonts w:ascii="Times New Roman" w:hAnsi="Times New Roman" w:cs="Times New Roman"/>
        </w:rPr>
      </w:pPr>
    </w:p>
    <w:p w14:paraId="17CFE6A4" w14:textId="219EC574" w:rsidR="004A1286" w:rsidRPr="00954E28" w:rsidRDefault="004A1286" w:rsidP="00943516">
      <w:pPr>
        <w:widowControl w:val="0"/>
        <w:autoSpaceDE w:val="0"/>
        <w:autoSpaceDN w:val="0"/>
        <w:adjustRightInd w:val="0"/>
        <w:rPr>
          <w:rFonts w:ascii="Times New Roman" w:hAnsi="Times New Roman" w:cs="Times New Roman"/>
        </w:rPr>
      </w:pPr>
      <w:r>
        <w:rPr>
          <w:rFonts w:ascii="Times New Roman" w:hAnsi="Times New Roman" w:cs="Times New Roman"/>
        </w:rPr>
        <w:t>Blooms Taxonomy: synthesis and evaluation</w:t>
      </w:r>
    </w:p>
    <w:p w14:paraId="2CDC398D" w14:textId="77777777" w:rsidR="00954E28" w:rsidRPr="00954E28" w:rsidRDefault="00954E28" w:rsidP="00943516">
      <w:pPr>
        <w:widowControl w:val="0"/>
        <w:autoSpaceDE w:val="0"/>
        <w:autoSpaceDN w:val="0"/>
        <w:adjustRightInd w:val="0"/>
        <w:rPr>
          <w:rFonts w:ascii="Times New Roman" w:hAnsi="Times New Roman" w:cs="Times New Roman"/>
        </w:rPr>
      </w:pPr>
    </w:p>
    <w:p w14:paraId="0A215B62" w14:textId="77510382" w:rsidR="00954E28" w:rsidRPr="00954E28" w:rsidRDefault="00954E28" w:rsidP="00954E28">
      <w:pPr>
        <w:widowControl w:val="0"/>
        <w:autoSpaceDE w:val="0"/>
        <w:autoSpaceDN w:val="0"/>
        <w:adjustRightInd w:val="0"/>
        <w:rPr>
          <w:rFonts w:ascii="Times New Roman" w:hAnsi="Times New Roman" w:cs="Times New Roman"/>
          <w:b/>
        </w:rPr>
      </w:pPr>
      <w:r w:rsidRPr="00954E28">
        <w:rPr>
          <w:rFonts w:ascii="Times New Roman" w:hAnsi="Times New Roman" w:cs="Times New Roman"/>
          <w:b/>
        </w:rPr>
        <w:t>New York City Performance Standards</w:t>
      </w:r>
    </w:p>
    <w:p w14:paraId="00CA98B5" w14:textId="69CF162E" w:rsidR="00954E28" w:rsidRDefault="00506C2B" w:rsidP="00954E28">
      <w:pPr>
        <w:widowControl w:val="0"/>
        <w:autoSpaceDE w:val="0"/>
        <w:autoSpaceDN w:val="0"/>
        <w:adjustRightInd w:val="0"/>
        <w:rPr>
          <w:rFonts w:ascii="Times New Roman" w:hAnsi="Times New Roman" w:cs="Times New Roman"/>
        </w:rPr>
      </w:pPr>
      <w:r>
        <w:rPr>
          <w:rFonts w:ascii="Times New Roman" w:hAnsi="Times New Roman" w:cs="Times New Roman"/>
        </w:rPr>
        <w:t xml:space="preserve">Students will demonstrate knowledge of storms that contribute to flooding in their neighborhood of Battery Park City (most recently Super Storm Sandy). </w:t>
      </w:r>
      <w:r w:rsidR="00954E28">
        <w:rPr>
          <w:rFonts w:ascii="Times New Roman" w:hAnsi="Times New Roman" w:cs="Times New Roman"/>
        </w:rPr>
        <w:t>Standard 5-Scientific Thinking</w:t>
      </w:r>
    </w:p>
    <w:p w14:paraId="7A00956D" w14:textId="6695C233" w:rsidR="00954E28" w:rsidRPr="00954E28" w:rsidRDefault="00954E28" w:rsidP="00954E28">
      <w:pPr>
        <w:pStyle w:val="ListParagraph"/>
        <w:widowControl w:val="0"/>
        <w:numPr>
          <w:ilvl w:val="0"/>
          <w:numId w:val="5"/>
        </w:numPr>
        <w:autoSpaceDE w:val="0"/>
        <w:autoSpaceDN w:val="0"/>
        <w:adjustRightInd w:val="0"/>
        <w:rPr>
          <w:rFonts w:ascii="Times New Roman" w:hAnsi="Times New Roman" w:cs="Times New Roman"/>
        </w:rPr>
      </w:pPr>
      <w:r w:rsidRPr="00954E28">
        <w:rPr>
          <w:rFonts w:ascii="Times New Roman" w:hAnsi="Times New Roman" w:cs="Times New Roman"/>
        </w:rPr>
        <w:t>Asks questions about natural phenomena; objects and organisms’ and events and discoveries</w:t>
      </w:r>
    </w:p>
    <w:p w14:paraId="06D97780" w14:textId="5B79DB36" w:rsidR="00954E28" w:rsidRDefault="00506C2B" w:rsidP="00954E28">
      <w:pPr>
        <w:widowControl w:val="0"/>
        <w:autoSpaceDE w:val="0"/>
        <w:autoSpaceDN w:val="0"/>
        <w:adjustRightInd w:val="0"/>
        <w:rPr>
          <w:rFonts w:ascii="Times New Roman" w:hAnsi="Times New Roman" w:cs="Times New Roman"/>
        </w:rPr>
      </w:pPr>
      <w:r>
        <w:rPr>
          <w:rFonts w:ascii="Times New Roman" w:hAnsi="Times New Roman" w:cs="Times New Roman"/>
        </w:rPr>
        <w:t xml:space="preserve">During their trip to the Brooklyn Bridge </w:t>
      </w:r>
      <w:r w:rsidRPr="00A1146A">
        <w:rPr>
          <w:rFonts w:ascii="Times New Roman" w:hAnsi="Times New Roman" w:cs="Times New Roman"/>
        </w:rPr>
        <w:t>Park’s storm water management set up</w:t>
      </w:r>
      <w:r>
        <w:rPr>
          <w:rFonts w:ascii="Times New Roman" w:hAnsi="Times New Roman" w:cs="Times New Roman"/>
        </w:rPr>
        <w:t xml:space="preserve"> students will be responsible for recording observations in their journal.  </w:t>
      </w:r>
      <w:r w:rsidR="00954E28">
        <w:rPr>
          <w:rFonts w:ascii="Times New Roman" w:hAnsi="Times New Roman" w:cs="Times New Roman"/>
        </w:rPr>
        <w:t>Standard 8-Scientific Investigation</w:t>
      </w:r>
    </w:p>
    <w:p w14:paraId="1C1A6FF3" w14:textId="1A8793CC" w:rsidR="00954E28" w:rsidRDefault="00954E28" w:rsidP="00954E28">
      <w:pPr>
        <w:pStyle w:val="ListParagraph"/>
        <w:widowControl w:val="0"/>
        <w:numPr>
          <w:ilvl w:val="0"/>
          <w:numId w:val="5"/>
        </w:numPr>
        <w:autoSpaceDE w:val="0"/>
        <w:autoSpaceDN w:val="0"/>
        <w:adjustRightInd w:val="0"/>
        <w:rPr>
          <w:rFonts w:ascii="Times New Roman" w:hAnsi="Times New Roman" w:cs="Times New Roman"/>
        </w:rPr>
      </w:pPr>
      <w:r w:rsidRPr="00954E28">
        <w:rPr>
          <w:rFonts w:ascii="Times New Roman" w:hAnsi="Times New Roman" w:cs="Times New Roman"/>
        </w:rPr>
        <w:t>Demonstrates scientific competence by completing a systematic observation, such as a field study.</w:t>
      </w:r>
    </w:p>
    <w:p w14:paraId="277C39B2" w14:textId="77777777" w:rsidR="004A1286" w:rsidRDefault="004A1286" w:rsidP="00954E28">
      <w:pPr>
        <w:pStyle w:val="ListParagraph"/>
        <w:widowControl w:val="0"/>
        <w:numPr>
          <w:ilvl w:val="0"/>
          <w:numId w:val="5"/>
        </w:numPr>
        <w:autoSpaceDE w:val="0"/>
        <w:autoSpaceDN w:val="0"/>
        <w:adjustRightInd w:val="0"/>
        <w:rPr>
          <w:rFonts w:ascii="Times New Roman" w:hAnsi="Times New Roman" w:cs="Times New Roman"/>
        </w:rPr>
      </w:pPr>
    </w:p>
    <w:p w14:paraId="1C17DC32" w14:textId="7481829A" w:rsidR="004A1286" w:rsidRPr="004A1286" w:rsidRDefault="004A1286" w:rsidP="004A1286">
      <w:pPr>
        <w:widowControl w:val="0"/>
        <w:autoSpaceDE w:val="0"/>
        <w:autoSpaceDN w:val="0"/>
        <w:adjustRightInd w:val="0"/>
        <w:rPr>
          <w:rFonts w:ascii="Times New Roman" w:hAnsi="Times New Roman" w:cs="Times New Roman"/>
        </w:rPr>
      </w:pPr>
      <w:r>
        <w:rPr>
          <w:rFonts w:ascii="Times New Roman" w:hAnsi="Times New Roman" w:cs="Times New Roman"/>
        </w:rPr>
        <w:t>Blooms Taxonomy: knowledge, comprehension, and application</w:t>
      </w:r>
    </w:p>
    <w:p w14:paraId="2F5C073F" w14:textId="77777777" w:rsidR="00954E28" w:rsidRDefault="00954E28" w:rsidP="00954E28">
      <w:pPr>
        <w:widowControl w:val="0"/>
        <w:autoSpaceDE w:val="0"/>
        <w:autoSpaceDN w:val="0"/>
        <w:adjustRightInd w:val="0"/>
        <w:rPr>
          <w:rFonts w:ascii="Times New Roman" w:hAnsi="Times New Roman" w:cs="Times New Roman"/>
        </w:rPr>
      </w:pPr>
    </w:p>
    <w:p w14:paraId="67C1E172" w14:textId="044E919F" w:rsidR="00954E28" w:rsidRPr="00840EB0" w:rsidRDefault="00F82254" w:rsidP="00840EB0">
      <w:pPr>
        <w:pStyle w:val="Default"/>
        <w:rPr>
          <w:bCs/>
        </w:rPr>
      </w:pPr>
      <w:r>
        <w:t>Prof</w:t>
      </w:r>
      <w:r w:rsidR="00954E28">
        <w:t>es</w:t>
      </w:r>
      <w:r>
        <w:t>s</w:t>
      </w:r>
      <w:r w:rsidR="00954E28">
        <w:t>ional goal 3c from Danielson framework</w:t>
      </w:r>
      <w:r w:rsidR="00840EB0" w:rsidRPr="00840EB0">
        <w:rPr>
          <w:b/>
          <w:bCs/>
        </w:rPr>
        <w:t xml:space="preserve"> </w:t>
      </w:r>
      <w:r w:rsidR="00840EB0" w:rsidRPr="00840EB0">
        <w:rPr>
          <w:bCs/>
        </w:rPr>
        <w:t xml:space="preserve">Competency 3C </w:t>
      </w:r>
      <w:r w:rsidR="00840EB0" w:rsidRPr="00840EB0">
        <w:rPr>
          <w:rFonts w:ascii="Times" w:hAnsi="Times"/>
          <w:bCs/>
        </w:rPr>
        <w:t>Engaging Students in Learning</w:t>
      </w:r>
    </w:p>
    <w:p w14:paraId="19C90D05" w14:textId="77777777" w:rsidR="0003742A" w:rsidRPr="00A1146A" w:rsidRDefault="0003742A" w:rsidP="00943516">
      <w:pPr>
        <w:widowControl w:val="0"/>
        <w:autoSpaceDE w:val="0"/>
        <w:autoSpaceDN w:val="0"/>
        <w:adjustRightInd w:val="0"/>
        <w:rPr>
          <w:rFonts w:ascii="Times New Roman" w:hAnsi="Times New Roman" w:cs="Times New Roman"/>
        </w:rPr>
      </w:pPr>
    </w:p>
    <w:p w14:paraId="51052579" w14:textId="77777777" w:rsidR="0003742A" w:rsidRPr="00A1146A" w:rsidRDefault="0003742A" w:rsidP="00943516">
      <w:pPr>
        <w:widowControl w:val="0"/>
        <w:autoSpaceDE w:val="0"/>
        <w:autoSpaceDN w:val="0"/>
        <w:adjustRightInd w:val="0"/>
        <w:rPr>
          <w:rFonts w:ascii="Times New Roman" w:hAnsi="Times New Roman" w:cs="Times New Roman"/>
          <w:b/>
        </w:rPr>
      </w:pPr>
    </w:p>
    <w:p w14:paraId="4D7B76B0" w14:textId="77777777" w:rsidR="0003742A" w:rsidRPr="00A1146A" w:rsidRDefault="0003742A" w:rsidP="00943516">
      <w:pPr>
        <w:widowControl w:val="0"/>
        <w:autoSpaceDE w:val="0"/>
        <w:autoSpaceDN w:val="0"/>
        <w:adjustRightInd w:val="0"/>
        <w:rPr>
          <w:rFonts w:ascii="Times New Roman" w:hAnsi="Times New Roman" w:cs="Times New Roman"/>
          <w:b/>
        </w:rPr>
      </w:pPr>
      <w:r w:rsidRPr="00A1146A">
        <w:rPr>
          <w:rFonts w:ascii="Times New Roman" w:hAnsi="Times New Roman" w:cs="Times New Roman"/>
          <w:b/>
        </w:rPr>
        <w:t>Materials, Resources, and Equipment</w:t>
      </w:r>
    </w:p>
    <w:tbl>
      <w:tblPr>
        <w:tblStyle w:val="TableGrid"/>
        <w:tblW w:w="11340" w:type="dxa"/>
        <w:tblInd w:w="-702" w:type="dxa"/>
        <w:tblLook w:val="04A0" w:firstRow="1" w:lastRow="0" w:firstColumn="1" w:lastColumn="0" w:noHBand="0" w:noVBand="1"/>
      </w:tblPr>
      <w:tblGrid>
        <w:gridCol w:w="2250"/>
        <w:gridCol w:w="3240"/>
        <w:gridCol w:w="2394"/>
        <w:gridCol w:w="3456"/>
      </w:tblGrid>
      <w:tr w:rsidR="0003742A" w:rsidRPr="00A1146A" w14:paraId="4FE7FD83" w14:textId="77777777" w:rsidTr="00F82254">
        <w:tc>
          <w:tcPr>
            <w:tcW w:w="2250" w:type="dxa"/>
          </w:tcPr>
          <w:p w14:paraId="14850EB7" w14:textId="77777777" w:rsidR="0003742A" w:rsidRPr="00A1146A" w:rsidRDefault="0003742A" w:rsidP="00943516">
            <w:pPr>
              <w:widowControl w:val="0"/>
              <w:autoSpaceDE w:val="0"/>
              <w:autoSpaceDN w:val="0"/>
              <w:adjustRightInd w:val="0"/>
              <w:rPr>
                <w:rFonts w:ascii="Times New Roman" w:hAnsi="Times New Roman" w:cs="Times New Roman"/>
              </w:rPr>
            </w:pPr>
          </w:p>
        </w:tc>
        <w:tc>
          <w:tcPr>
            <w:tcW w:w="3240" w:type="dxa"/>
          </w:tcPr>
          <w:p w14:paraId="4F922E9D" w14:textId="77777777" w:rsidR="0003742A" w:rsidRPr="00A1146A" w:rsidRDefault="0003742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Pre-Trip</w:t>
            </w:r>
          </w:p>
        </w:tc>
        <w:tc>
          <w:tcPr>
            <w:tcW w:w="2394" w:type="dxa"/>
          </w:tcPr>
          <w:p w14:paraId="3613165A" w14:textId="77777777" w:rsidR="0003742A" w:rsidRPr="00A1146A" w:rsidRDefault="0003742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During</w:t>
            </w:r>
          </w:p>
        </w:tc>
        <w:tc>
          <w:tcPr>
            <w:tcW w:w="3456" w:type="dxa"/>
          </w:tcPr>
          <w:p w14:paraId="154D41F4" w14:textId="66DFE6D3" w:rsidR="0003742A" w:rsidRPr="00A1146A" w:rsidRDefault="0003742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Post</w:t>
            </w:r>
            <w:r w:rsidR="00A1146A" w:rsidRPr="00A1146A">
              <w:rPr>
                <w:rFonts w:ascii="Times New Roman" w:hAnsi="Times New Roman" w:cs="Times New Roman"/>
              </w:rPr>
              <w:t>/Extension</w:t>
            </w:r>
          </w:p>
        </w:tc>
      </w:tr>
      <w:tr w:rsidR="0003742A" w:rsidRPr="00A1146A" w14:paraId="18C8628C" w14:textId="77777777" w:rsidTr="00F82254">
        <w:tc>
          <w:tcPr>
            <w:tcW w:w="2250" w:type="dxa"/>
          </w:tcPr>
          <w:p w14:paraId="11F57C8F" w14:textId="77777777" w:rsidR="0003742A" w:rsidRPr="00A1146A" w:rsidRDefault="0003742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Materials/Equipment</w:t>
            </w:r>
          </w:p>
        </w:tc>
        <w:tc>
          <w:tcPr>
            <w:tcW w:w="3240" w:type="dxa"/>
          </w:tcPr>
          <w:p w14:paraId="11B837FE" w14:textId="77777777" w:rsidR="0003742A" w:rsidRPr="00A1146A" w:rsidRDefault="0003742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Science journal</w:t>
            </w:r>
          </w:p>
          <w:p w14:paraId="6348CE08" w14:textId="77777777" w:rsidR="0003742A" w:rsidRPr="00A1146A" w:rsidRDefault="0003742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smartboard</w:t>
            </w:r>
          </w:p>
        </w:tc>
        <w:tc>
          <w:tcPr>
            <w:tcW w:w="2394" w:type="dxa"/>
          </w:tcPr>
          <w:p w14:paraId="7B150309" w14:textId="77777777" w:rsidR="0003742A" w:rsidRPr="00A1146A" w:rsidRDefault="0003742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Science journal</w:t>
            </w:r>
          </w:p>
          <w:p w14:paraId="38BBC691" w14:textId="616409B5" w:rsidR="00A1146A" w:rsidRPr="00A1146A" w:rsidRDefault="00A1146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Pencils</w:t>
            </w:r>
          </w:p>
          <w:p w14:paraId="25CED0FA" w14:textId="0089C43D" w:rsidR="00A1146A" w:rsidRPr="00A1146A" w:rsidRDefault="00A1146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Colored pencils</w:t>
            </w:r>
          </w:p>
          <w:p w14:paraId="70227351" w14:textId="77777777" w:rsidR="0003742A" w:rsidRPr="00A1146A" w:rsidRDefault="0003742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Vials with caps</w:t>
            </w:r>
          </w:p>
          <w:p w14:paraId="74AEDEC9" w14:textId="77777777" w:rsidR="0003742A" w:rsidRPr="00A1146A" w:rsidRDefault="0003742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pH paper</w:t>
            </w:r>
          </w:p>
        </w:tc>
        <w:tc>
          <w:tcPr>
            <w:tcW w:w="3456" w:type="dxa"/>
          </w:tcPr>
          <w:p w14:paraId="73A5C8AA" w14:textId="77777777" w:rsidR="0003742A" w:rsidRPr="00A1146A" w:rsidRDefault="0003742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 xml:space="preserve">Science journal </w:t>
            </w:r>
          </w:p>
          <w:p w14:paraId="0202A6F5" w14:textId="1B0740F9" w:rsidR="00A1146A" w:rsidRPr="00A1146A" w:rsidRDefault="00A1146A" w:rsidP="00A1146A">
            <w:pPr>
              <w:widowControl w:val="0"/>
              <w:autoSpaceDE w:val="0"/>
              <w:autoSpaceDN w:val="0"/>
              <w:adjustRightInd w:val="0"/>
              <w:rPr>
                <w:rFonts w:ascii="Times New Roman" w:hAnsi="Times New Roman" w:cs="Times New Roman"/>
              </w:rPr>
            </w:pPr>
            <w:r w:rsidRPr="00A1146A">
              <w:rPr>
                <w:rFonts w:ascii="Times New Roman" w:hAnsi="Times New Roman" w:cs="Times New Roman"/>
              </w:rPr>
              <w:t>S</w:t>
            </w:r>
            <w:r w:rsidR="0003742A" w:rsidRPr="00A1146A">
              <w:rPr>
                <w:rFonts w:ascii="Times New Roman" w:hAnsi="Times New Roman" w:cs="Times New Roman"/>
              </w:rPr>
              <w:t>martboard</w:t>
            </w:r>
          </w:p>
          <w:p w14:paraId="3FF54998" w14:textId="3ACBBB8D" w:rsidR="00A1146A" w:rsidRPr="00A1146A" w:rsidRDefault="00A1146A" w:rsidP="00A1146A">
            <w:pPr>
              <w:widowControl w:val="0"/>
              <w:autoSpaceDE w:val="0"/>
              <w:autoSpaceDN w:val="0"/>
              <w:adjustRightInd w:val="0"/>
              <w:rPr>
                <w:rFonts w:ascii="Times New Roman" w:hAnsi="Times New Roman" w:cs="Times New Roman"/>
              </w:rPr>
            </w:pPr>
            <w:r w:rsidRPr="00A1146A">
              <w:rPr>
                <w:rFonts w:ascii="Times New Roman" w:hAnsi="Times New Roman" w:cs="Times New Roman"/>
              </w:rPr>
              <w:t xml:space="preserve"> Poster paper</w:t>
            </w:r>
          </w:p>
          <w:p w14:paraId="401511FA" w14:textId="77777777" w:rsidR="00A1146A" w:rsidRPr="00A1146A" w:rsidRDefault="00A1146A" w:rsidP="00A1146A">
            <w:pPr>
              <w:widowControl w:val="0"/>
              <w:autoSpaceDE w:val="0"/>
              <w:autoSpaceDN w:val="0"/>
              <w:adjustRightInd w:val="0"/>
              <w:rPr>
                <w:rFonts w:ascii="Times New Roman" w:hAnsi="Times New Roman" w:cs="Times New Roman"/>
              </w:rPr>
            </w:pPr>
            <w:r w:rsidRPr="00A1146A">
              <w:rPr>
                <w:rFonts w:ascii="Times New Roman" w:hAnsi="Times New Roman" w:cs="Times New Roman"/>
              </w:rPr>
              <w:t>Coloring mediums</w:t>
            </w:r>
          </w:p>
          <w:p w14:paraId="3A102781" w14:textId="77777777" w:rsidR="0003742A" w:rsidRPr="00A1146A" w:rsidRDefault="0003742A" w:rsidP="00943516">
            <w:pPr>
              <w:widowControl w:val="0"/>
              <w:autoSpaceDE w:val="0"/>
              <w:autoSpaceDN w:val="0"/>
              <w:adjustRightInd w:val="0"/>
              <w:rPr>
                <w:rFonts w:ascii="Times New Roman" w:hAnsi="Times New Roman" w:cs="Times New Roman"/>
              </w:rPr>
            </w:pPr>
          </w:p>
        </w:tc>
      </w:tr>
      <w:tr w:rsidR="0003742A" w:rsidRPr="00A1146A" w14:paraId="7C37C758" w14:textId="77777777" w:rsidTr="00F82254">
        <w:tc>
          <w:tcPr>
            <w:tcW w:w="2250" w:type="dxa"/>
          </w:tcPr>
          <w:p w14:paraId="5A7950CD" w14:textId="0A33CE9B" w:rsidR="0003742A" w:rsidRPr="00A1146A" w:rsidRDefault="0003742A"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Resources</w:t>
            </w:r>
          </w:p>
        </w:tc>
        <w:tc>
          <w:tcPr>
            <w:tcW w:w="3240" w:type="dxa"/>
          </w:tcPr>
          <w:p w14:paraId="31D85E46" w14:textId="061EBD2C" w:rsidR="00B65127" w:rsidRPr="00A1146A" w:rsidRDefault="00B65127"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 xml:space="preserve">NYC </w:t>
            </w:r>
          </w:p>
          <w:p w14:paraId="644BF0A3" w14:textId="59781C7D" w:rsidR="00B65127" w:rsidRPr="00A1146A" w:rsidRDefault="00B65127"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Environmental Protection</w:t>
            </w:r>
            <w:r w:rsidR="00A1146A" w:rsidRPr="00A1146A">
              <w:rPr>
                <w:rFonts w:ascii="Times New Roman" w:hAnsi="Times New Roman" w:cs="Times New Roman"/>
              </w:rPr>
              <w:t xml:space="preserve"> website</w:t>
            </w:r>
            <w:r w:rsidR="0010738C">
              <w:rPr>
                <w:rFonts w:ascii="Times New Roman" w:hAnsi="Times New Roman" w:cs="Times New Roman"/>
              </w:rPr>
              <w:t>:</w:t>
            </w:r>
          </w:p>
          <w:p w14:paraId="4529033C" w14:textId="77777777" w:rsidR="00B65127" w:rsidRDefault="004A1286" w:rsidP="00943516">
            <w:pPr>
              <w:widowControl w:val="0"/>
              <w:autoSpaceDE w:val="0"/>
              <w:autoSpaceDN w:val="0"/>
              <w:adjustRightInd w:val="0"/>
              <w:rPr>
                <w:rFonts w:ascii="Times New Roman" w:hAnsi="Times New Roman" w:cs="Times New Roman"/>
                <w:u w:val="single" w:color="E95C37"/>
              </w:rPr>
            </w:pPr>
            <w:hyperlink r:id="rId6" w:history="1">
              <w:r w:rsidR="00B65127" w:rsidRPr="00A1146A">
                <w:rPr>
                  <w:rFonts w:ascii="Times New Roman" w:hAnsi="Times New Roman" w:cs="Times New Roman"/>
                  <w:u w:val="single" w:color="E95C37"/>
                </w:rPr>
                <w:t>Using Green Infrastructure to Manage Stormwater</w:t>
              </w:r>
            </w:hyperlink>
          </w:p>
          <w:p w14:paraId="55352BD8" w14:textId="77777777" w:rsidR="00F82254" w:rsidRPr="00A1146A" w:rsidRDefault="00F82254" w:rsidP="00943516">
            <w:pPr>
              <w:widowControl w:val="0"/>
              <w:autoSpaceDE w:val="0"/>
              <w:autoSpaceDN w:val="0"/>
              <w:adjustRightInd w:val="0"/>
              <w:rPr>
                <w:rFonts w:ascii="Times New Roman" w:hAnsi="Times New Roman" w:cs="Times New Roman"/>
              </w:rPr>
            </w:pPr>
          </w:p>
          <w:p w14:paraId="386C18E7" w14:textId="516DFFCB" w:rsidR="0003742A" w:rsidRPr="00A1146A" w:rsidRDefault="004A1286" w:rsidP="00943516">
            <w:pPr>
              <w:widowControl w:val="0"/>
              <w:autoSpaceDE w:val="0"/>
              <w:autoSpaceDN w:val="0"/>
              <w:adjustRightInd w:val="0"/>
              <w:rPr>
                <w:rFonts w:ascii="Times New Roman" w:hAnsi="Times New Roman" w:cs="Times New Roman"/>
              </w:rPr>
            </w:pPr>
            <w:hyperlink r:id="rId7" w:history="1">
              <w:r w:rsidR="00B65127" w:rsidRPr="00A1146A">
                <w:rPr>
                  <w:rFonts w:ascii="Times New Roman" w:hAnsi="Times New Roman" w:cs="Times New Roman"/>
                  <w:u w:val="single" w:color="E95C37"/>
                </w:rPr>
                <w:t xml:space="preserve">Map of CSO Outfalls along </w:t>
              </w:r>
              <w:r w:rsidR="00B65127" w:rsidRPr="00A1146A">
                <w:rPr>
                  <w:rFonts w:ascii="Times New Roman" w:hAnsi="Times New Roman" w:cs="Times New Roman"/>
                  <w:u w:val="single" w:color="E95C37"/>
                </w:rPr>
                <w:lastRenderedPageBreak/>
                <w:t>NYC's waterfront</w:t>
              </w:r>
            </w:hyperlink>
            <w:r w:rsidR="00B65127" w:rsidRPr="00A1146A">
              <w:rPr>
                <w:rFonts w:ascii="Times New Roman" w:hAnsi="Times New Roman" w:cs="Times New Roman"/>
              </w:rPr>
              <w:t xml:space="preserve"> (PDF)</w:t>
            </w:r>
          </w:p>
          <w:p w14:paraId="7B1DAE4C" w14:textId="2D7C7583" w:rsidR="00B65127" w:rsidRPr="00A1146A" w:rsidRDefault="00B65127"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b/>
                <w:bCs/>
              </w:rPr>
              <w:t>Streetside Infiltration Swale at 99th Avenue</w:t>
            </w:r>
          </w:p>
        </w:tc>
        <w:tc>
          <w:tcPr>
            <w:tcW w:w="2394" w:type="dxa"/>
          </w:tcPr>
          <w:p w14:paraId="3CB4940B" w14:textId="77777777" w:rsidR="0003742A" w:rsidRPr="00A1146A" w:rsidRDefault="0003742A" w:rsidP="00943516">
            <w:pPr>
              <w:widowControl w:val="0"/>
              <w:autoSpaceDE w:val="0"/>
              <w:autoSpaceDN w:val="0"/>
              <w:adjustRightInd w:val="0"/>
              <w:rPr>
                <w:rFonts w:ascii="Times New Roman" w:hAnsi="Times New Roman" w:cs="Times New Roman"/>
              </w:rPr>
            </w:pPr>
          </w:p>
        </w:tc>
        <w:tc>
          <w:tcPr>
            <w:tcW w:w="3456" w:type="dxa"/>
          </w:tcPr>
          <w:p w14:paraId="3B23060C" w14:textId="2F9A3548" w:rsidR="00B65127" w:rsidRPr="00A1146A" w:rsidRDefault="00B65127" w:rsidP="00B65127">
            <w:pPr>
              <w:widowControl w:val="0"/>
              <w:autoSpaceDE w:val="0"/>
              <w:autoSpaceDN w:val="0"/>
              <w:adjustRightInd w:val="0"/>
              <w:rPr>
                <w:rFonts w:ascii="Times New Roman" w:hAnsi="Times New Roman" w:cs="Times New Roman"/>
              </w:rPr>
            </w:pPr>
            <w:r w:rsidRPr="00A1146A">
              <w:rPr>
                <w:rFonts w:ascii="Times New Roman" w:hAnsi="Times New Roman" w:cs="Times New Roman"/>
              </w:rPr>
              <w:t xml:space="preserve">NYC </w:t>
            </w:r>
          </w:p>
          <w:p w14:paraId="31089A05" w14:textId="48EA241C" w:rsidR="00B65127" w:rsidRPr="00A1146A" w:rsidRDefault="00B65127"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rPr>
              <w:t>Environmental Protection</w:t>
            </w:r>
            <w:r w:rsidR="00F82254">
              <w:rPr>
                <w:rFonts w:ascii="Times New Roman" w:hAnsi="Times New Roman" w:cs="Times New Roman"/>
              </w:rPr>
              <w:t xml:space="preserve"> website</w:t>
            </w:r>
            <w:r w:rsidR="0010738C">
              <w:rPr>
                <w:rFonts w:ascii="Times New Roman" w:hAnsi="Times New Roman" w:cs="Times New Roman"/>
              </w:rPr>
              <w:t>:</w:t>
            </w:r>
          </w:p>
          <w:p w14:paraId="6CD23A57" w14:textId="77777777" w:rsidR="0003742A" w:rsidRDefault="004A1286" w:rsidP="00943516">
            <w:pPr>
              <w:widowControl w:val="0"/>
              <w:autoSpaceDE w:val="0"/>
              <w:autoSpaceDN w:val="0"/>
              <w:adjustRightInd w:val="0"/>
              <w:rPr>
                <w:rFonts w:ascii="Times New Roman" w:hAnsi="Times New Roman" w:cs="Times New Roman"/>
                <w:u w:val="single" w:color="38842E"/>
              </w:rPr>
            </w:pPr>
            <w:hyperlink r:id="rId8" w:history="1">
              <w:r w:rsidR="00B65127" w:rsidRPr="00A1146A">
                <w:rPr>
                  <w:rFonts w:ascii="Times New Roman" w:hAnsi="Times New Roman" w:cs="Times New Roman"/>
                  <w:u w:val="single" w:color="38842E"/>
                </w:rPr>
                <w:t>PlaNYC 2030 – A comprehensive sustainability plan for the NYC’s future</w:t>
              </w:r>
            </w:hyperlink>
          </w:p>
          <w:p w14:paraId="6BA987EF" w14:textId="77777777" w:rsidR="00C568DD" w:rsidRPr="00A1146A" w:rsidRDefault="00C568DD" w:rsidP="00943516">
            <w:pPr>
              <w:widowControl w:val="0"/>
              <w:autoSpaceDE w:val="0"/>
              <w:autoSpaceDN w:val="0"/>
              <w:adjustRightInd w:val="0"/>
              <w:rPr>
                <w:rFonts w:ascii="Times New Roman" w:hAnsi="Times New Roman" w:cs="Times New Roman"/>
              </w:rPr>
            </w:pPr>
          </w:p>
          <w:p w14:paraId="4DECFAD1" w14:textId="77777777" w:rsidR="00B65127" w:rsidRPr="00A1146A" w:rsidRDefault="00B65127" w:rsidP="00943516">
            <w:pPr>
              <w:widowControl w:val="0"/>
              <w:autoSpaceDE w:val="0"/>
              <w:autoSpaceDN w:val="0"/>
              <w:adjustRightInd w:val="0"/>
              <w:rPr>
                <w:rFonts w:ascii="Times New Roman" w:hAnsi="Times New Roman" w:cs="Times New Roman"/>
                <w:b/>
                <w:bCs/>
              </w:rPr>
            </w:pPr>
            <w:r w:rsidRPr="00A1146A">
              <w:rPr>
                <w:rFonts w:ascii="Times New Roman" w:hAnsi="Times New Roman" w:cs="Times New Roman"/>
                <w:b/>
                <w:bCs/>
              </w:rPr>
              <w:lastRenderedPageBreak/>
              <w:t>Enhanced Tree Pit at Autumn Avenue</w:t>
            </w:r>
          </w:p>
          <w:p w14:paraId="76A03C57" w14:textId="175EFB38" w:rsidR="00B65127" w:rsidRPr="00A1146A" w:rsidRDefault="00B65127" w:rsidP="00943516">
            <w:pPr>
              <w:widowControl w:val="0"/>
              <w:autoSpaceDE w:val="0"/>
              <w:autoSpaceDN w:val="0"/>
              <w:adjustRightInd w:val="0"/>
              <w:rPr>
                <w:rFonts w:ascii="Times New Roman" w:hAnsi="Times New Roman" w:cs="Times New Roman"/>
              </w:rPr>
            </w:pPr>
            <w:r w:rsidRPr="00A1146A">
              <w:rPr>
                <w:rFonts w:ascii="Times New Roman" w:hAnsi="Times New Roman" w:cs="Times New Roman"/>
                <w:b/>
                <w:bCs/>
              </w:rPr>
              <w:t>Benefits of Green Infrastructure</w:t>
            </w:r>
          </w:p>
        </w:tc>
      </w:tr>
    </w:tbl>
    <w:p w14:paraId="02E770FC" w14:textId="38EADF6A" w:rsidR="0003742A" w:rsidRPr="00A1146A" w:rsidRDefault="0003742A" w:rsidP="00943516">
      <w:pPr>
        <w:widowControl w:val="0"/>
        <w:autoSpaceDE w:val="0"/>
        <w:autoSpaceDN w:val="0"/>
        <w:adjustRightInd w:val="0"/>
        <w:rPr>
          <w:rFonts w:ascii="Times New Roman" w:hAnsi="Times New Roman" w:cs="Times New Roman"/>
        </w:rPr>
      </w:pPr>
    </w:p>
    <w:p w14:paraId="03E62A53" w14:textId="77777777" w:rsidR="00237AA3" w:rsidRPr="00A1146A" w:rsidRDefault="00237AA3" w:rsidP="00943516">
      <w:pPr>
        <w:widowControl w:val="0"/>
        <w:autoSpaceDE w:val="0"/>
        <w:autoSpaceDN w:val="0"/>
        <w:adjustRightInd w:val="0"/>
        <w:rPr>
          <w:rFonts w:ascii="Times New Roman" w:hAnsi="Times New Roman" w:cs="Times New Roman"/>
        </w:rPr>
      </w:pPr>
    </w:p>
    <w:p w14:paraId="2FF25D2A" w14:textId="77777777" w:rsidR="00237AA3" w:rsidRPr="00A1146A" w:rsidRDefault="00237AA3" w:rsidP="00943516">
      <w:pPr>
        <w:widowControl w:val="0"/>
        <w:autoSpaceDE w:val="0"/>
        <w:autoSpaceDN w:val="0"/>
        <w:adjustRightInd w:val="0"/>
        <w:rPr>
          <w:rFonts w:ascii="Times New Roman" w:hAnsi="Times New Roman" w:cs="Times New Roman"/>
        </w:rPr>
      </w:pPr>
    </w:p>
    <w:p w14:paraId="7FECE8C4" w14:textId="77777777" w:rsidR="00237AA3" w:rsidRPr="00A1146A" w:rsidRDefault="00237AA3" w:rsidP="00943516">
      <w:pPr>
        <w:widowControl w:val="0"/>
        <w:autoSpaceDE w:val="0"/>
        <w:autoSpaceDN w:val="0"/>
        <w:adjustRightInd w:val="0"/>
        <w:rPr>
          <w:rFonts w:ascii="Times New Roman" w:hAnsi="Times New Roman" w:cs="Times New Roman"/>
        </w:rPr>
      </w:pPr>
    </w:p>
    <w:p w14:paraId="3EAA93F6" w14:textId="77777777" w:rsidR="00237AA3" w:rsidRPr="00A1146A" w:rsidRDefault="00237AA3" w:rsidP="00943516">
      <w:pPr>
        <w:widowControl w:val="0"/>
        <w:autoSpaceDE w:val="0"/>
        <w:autoSpaceDN w:val="0"/>
        <w:adjustRightInd w:val="0"/>
        <w:rPr>
          <w:rFonts w:ascii="Times New Roman" w:hAnsi="Times New Roman" w:cs="Times New Roman"/>
          <w:b/>
        </w:rPr>
      </w:pPr>
      <w:r w:rsidRPr="00A1146A">
        <w:rPr>
          <w:rFonts w:ascii="Times New Roman" w:hAnsi="Times New Roman" w:cs="Times New Roman"/>
          <w:b/>
        </w:rPr>
        <w:t>Background:</w:t>
      </w:r>
    </w:p>
    <w:p w14:paraId="644B9E4B" w14:textId="7CAB714C" w:rsidR="002D5768" w:rsidRPr="00F82254" w:rsidRDefault="002D5768" w:rsidP="00943516">
      <w:pPr>
        <w:widowControl w:val="0"/>
        <w:autoSpaceDE w:val="0"/>
        <w:autoSpaceDN w:val="0"/>
        <w:adjustRightInd w:val="0"/>
        <w:rPr>
          <w:rFonts w:ascii="Times" w:hAnsi="Times" w:cs="Times New Roman"/>
        </w:rPr>
      </w:pPr>
      <w:r>
        <w:rPr>
          <w:rFonts w:ascii="Times New Roman" w:hAnsi="Times New Roman" w:cs="Times New Roman"/>
        </w:rPr>
        <w:t>I teach in a school located in Battery Park City and during Super Storm Sandy and the previous Hurricane Irene</w:t>
      </w:r>
      <w:r w:rsidR="00EF5C36">
        <w:rPr>
          <w:rFonts w:ascii="Times New Roman" w:hAnsi="Times New Roman" w:cs="Times New Roman"/>
        </w:rPr>
        <w:t>, this area wa</w:t>
      </w:r>
      <w:r w:rsidR="00C568DD">
        <w:rPr>
          <w:rFonts w:ascii="Times New Roman" w:hAnsi="Times New Roman" w:cs="Times New Roman"/>
        </w:rPr>
        <w:t>s considered Zone A</w:t>
      </w:r>
      <w:r>
        <w:rPr>
          <w:rFonts w:ascii="Times New Roman" w:hAnsi="Times New Roman" w:cs="Times New Roman"/>
        </w:rPr>
        <w:t>-a mandatory evacuation zone.  I think it is important that these students have the opportunity to reflect upon the impact of s</w:t>
      </w:r>
      <w:r w:rsidR="00F82254">
        <w:rPr>
          <w:rFonts w:ascii="Times New Roman" w:hAnsi="Times New Roman" w:cs="Times New Roman"/>
        </w:rPr>
        <w:t>tormwater, in particular their city</w:t>
      </w:r>
      <w:r>
        <w:rPr>
          <w:rFonts w:ascii="Times New Roman" w:hAnsi="Times New Roman" w:cs="Times New Roman"/>
        </w:rPr>
        <w:t>’s</w:t>
      </w:r>
      <w:r w:rsidR="00B822CA">
        <w:rPr>
          <w:rFonts w:ascii="Times New Roman" w:hAnsi="Times New Roman" w:cs="Times New Roman"/>
        </w:rPr>
        <w:t xml:space="preserve"> underwater drainage system and how it effects them</w:t>
      </w:r>
      <w:r w:rsidR="00F82254">
        <w:rPr>
          <w:rFonts w:ascii="Times New Roman" w:hAnsi="Times New Roman" w:cs="Times New Roman"/>
        </w:rPr>
        <w:t xml:space="preserve"> personally</w:t>
      </w:r>
      <w:r w:rsidR="00B822CA">
        <w:rPr>
          <w:rFonts w:ascii="Times New Roman" w:hAnsi="Times New Roman" w:cs="Times New Roman"/>
        </w:rPr>
        <w:t xml:space="preserve"> and their environment.</w:t>
      </w:r>
      <w:r w:rsidR="00F82254">
        <w:rPr>
          <w:rFonts w:ascii="Times New Roman" w:hAnsi="Times New Roman" w:cs="Times New Roman"/>
        </w:rPr>
        <w:t xml:space="preserve"> </w:t>
      </w:r>
      <w:r w:rsidR="00F82254" w:rsidRPr="00F82254">
        <w:rPr>
          <w:rFonts w:ascii="Times" w:hAnsi="Times" w:cs="Arial"/>
          <w:color w:val="181C1E"/>
        </w:rPr>
        <w:t>The Brooklyn Bridge Park Conservancy’s education program (K-12)</w:t>
      </w:r>
      <w:r w:rsidR="00F82254">
        <w:rPr>
          <w:rFonts w:ascii="Times" w:hAnsi="Times" w:cs="Arial"/>
          <w:color w:val="181C1E"/>
        </w:rPr>
        <w:t xml:space="preserve"> offers programs to schools that highlight the park</w:t>
      </w:r>
      <w:r w:rsidR="003718AA">
        <w:rPr>
          <w:rFonts w:ascii="Times" w:hAnsi="Times" w:cs="Arial"/>
          <w:color w:val="181C1E"/>
        </w:rPr>
        <w:t>’s features.  The following is taken from the Brooklyn Bridge’s park website describing their stormwater management space:</w:t>
      </w:r>
    </w:p>
    <w:p w14:paraId="2DA2DED7" w14:textId="6FD5D77B" w:rsidR="008B46F9" w:rsidRPr="00A1146A" w:rsidRDefault="00237AA3" w:rsidP="003718AA">
      <w:pPr>
        <w:widowControl w:val="0"/>
        <w:autoSpaceDE w:val="0"/>
        <w:autoSpaceDN w:val="0"/>
        <w:adjustRightInd w:val="0"/>
        <w:ind w:firstLine="720"/>
        <w:rPr>
          <w:rFonts w:ascii="Times New Roman" w:hAnsi="Times New Roman" w:cs="Times New Roman"/>
        </w:rPr>
      </w:pPr>
      <w:r w:rsidRPr="00A1146A">
        <w:rPr>
          <w:rFonts w:ascii="Times New Roman" w:hAnsi="Times New Roman" w:cs="Times New Roman"/>
        </w:rPr>
        <w:t>“</w:t>
      </w:r>
      <w:r w:rsidR="00943516" w:rsidRPr="00A1146A">
        <w:rPr>
          <w:rFonts w:ascii="Times New Roman" w:hAnsi="Times New Roman" w:cs="Times New Roman"/>
        </w:rPr>
        <w:t>Stormwater collected from Brooklyn Bridge Park's landscape and adjacent buildings is circulated through a series of above-ground landscape elements that function as ecological treatment systems prior to entering underground storage. The stored water supplies much of the park's irrigation needs. While this type of sustainable system improves the environmental performance of the park, it is also visible to park users, helping to raise public awareness of the way that our city interacts with the natural world.</w:t>
      </w:r>
      <w:r w:rsidR="003718AA">
        <w:rPr>
          <w:rFonts w:ascii="Times New Roman" w:hAnsi="Times New Roman" w:cs="Times New Roman"/>
        </w:rPr>
        <w:t xml:space="preserve">  </w:t>
      </w:r>
      <w:r w:rsidR="00943516" w:rsidRPr="00A1146A">
        <w:rPr>
          <w:rFonts w:ascii="Times New Roman" w:hAnsi="Times New Roman" w:cs="Times New Roman"/>
        </w:rPr>
        <w:t xml:space="preserve">On </w:t>
      </w:r>
      <w:hyperlink r:id="rId9" w:history="1">
        <w:r w:rsidR="00943516" w:rsidRPr="00A1146A">
          <w:rPr>
            <w:rFonts w:ascii="Times New Roman" w:hAnsi="Times New Roman" w:cs="Times New Roman"/>
          </w:rPr>
          <w:t>Pier 1</w:t>
        </w:r>
      </w:hyperlink>
      <w:r w:rsidR="00943516" w:rsidRPr="00A1146A">
        <w:rPr>
          <w:rFonts w:ascii="Times New Roman" w:hAnsi="Times New Roman" w:cs="Times New Roman"/>
        </w:rPr>
        <w:t xml:space="preserve"> storage tanks can accommodate 104,000 gallons of stormwater. Storage tanks are also located under </w:t>
      </w:r>
      <w:hyperlink r:id="rId10" w:history="1">
        <w:r w:rsidR="00943516" w:rsidRPr="00A1146A">
          <w:rPr>
            <w:rFonts w:ascii="Times New Roman" w:hAnsi="Times New Roman" w:cs="Times New Roman"/>
          </w:rPr>
          <w:t>Pier 6</w:t>
        </w:r>
      </w:hyperlink>
      <w:r w:rsidR="00943516" w:rsidRPr="00A1146A">
        <w:rPr>
          <w:rFonts w:ascii="Times New Roman" w:hAnsi="Times New Roman" w:cs="Times New Roman"/>
        </w:rPr>
        <w:t xml:space="preserve"> and the Empire Fulton Ferry.</w:t>
      </w:r>
      <w:r w:rsidRPr="00A1146A">
        <w:rPr>
          <w:rFonts w:ascii="Times New Roman" w:hAnsi="Times New Roman" w:cs="Times New Roman"/>
        </w:rPr>
        <w:t>”</w:t>
      </w:r>
      <w:r w:rsidR="002D5768">
        <w:rPr>
          <w:rFonts w:ascii="Times New Roman" w:hAnsi="Times New Roman" w:cs="Times New Roman"/>
        </w:rPr>
        <w:t xml:space="preserve"> (</w:t>
      </w:r>
      <w:hyperlink r:id="rId11" w:history="1">
        <w:r w:rsidR="00EF5C36" w:rsidRPr="004910F2">
          <w:rPr>
            <w:rStyle w:val="Hyperlink"/>
            <w:rFonts w:ascii="Times New Roman" w:hAnsi="Times New Roman" w:cs="Times New Roman"/>
          </w:rPr>
          <w:t>http://www.brooklynbridgepark.org/sustainability/stormwater-management</w:t>
        </w:r>
      </w:hyperlink>
      <w:r w:rsidR="002D5768">
        <w:rPr>
          <w:rFonts w:ascii="Times New Roman" w:hAnsi="Times New Roman" w:cs="Times New Roman"/>
        </w:rPr>
        <w:t>)</w:t>
      </w:r>
      <w:r w:rsidR="00EF5C36">
        <w:rPr>
          <w:rFonts w:ascii="Times New Roman" w:hAnsi="Times New Roman" w:cs="Times New Roman"/>
        </w:rPr>
        <w:t xml:space="preserve">.  Taking student’s on a trip here will give them a first hand look at how a stormwater-management system operates. </w:t>
      </w:r>
    </w:p>
    <w:p w14:paraId="5C4BA8F5" w14:textId="77777777" w:rsidR="0003742A" w:rsidRPr="00A1146A" w:rsidRDefault="0003742A" w:rsidP="00943516">
      <w:pPr>
        <w:rPr>
          <w:rFonts w:ascii="Times New Roman" w:hAnsi="Times New Roman" w:cs="Times New Roman"/>
        </w:rPr>
      </w:pPr>
    </w:p>
    <w:p w14:paraId="5D9DAA73" w14:textId="77777777" w:rsidR="0003742A" w:rsidRPr="00A1146A" w:rsidRDefault="0003742A" w:rsidP="00943516">
      <w:pPr>
        <w:rPr>
          <w:rFonts w:ascii="Times New Roman" w:hAnsi="Times New Roman" w:cs="Times New Roman"/>
          <w:b/>
        </w:rPr>
      </w:pPr>
      <w:r w:rsidRPr="00A1146A">
        <w:rPr>
          <w:rFonts w:ascii="Times New Roman" w:hAnsi="Times New Roman" w:cs="Times New Roman"/>
          <w:b/>
        </w:rPr>
        <w:t>Procedures and Timing</w:t>
      </w:r>
    </w:p>
    <w:p w14:paraId="04A0E9C1" w14:textId="77777777" w:rsidR="0003742A" w:rsidRPr="00A1146A" w:rsidRDefault="0003742A" w:rsidP="00943516">
      <w:pPr>
        <w:rPr>
          <w:rFonts w:ascii="Times New Roman" w:hAnsi="Times New Roman" w:cs="Times New Roman"/>
        </w:rPr>
      </w:pPr>
    </w:p>
    <w:p w14:paraId="2C343AC6" w14:textId="701EDF11" w:rsidR="0003742A" w:rsidRPr="0010738C" w:rsidRDefault="0003742A" w:rsidP="00943516">
      <w:pPr>
        <w:rPr>
          <w:rFonts w:ascii="Times New Roman" w:hAnsi="Times New Roman" w:cs="Times New Roman"/>
          <w:u w:val="single"/>
        </w:rPr>
      </w:pPr>
      <w:r w:rsidRPr="0010738C">
        <w:rPr>
          <w:rFonts w:ascii="Times New Roman" w:hAnsi="Times New Roman" w:cs="Times New Roman"/>
          <w:u w:val="single"/>
        </w:rPr>
        <w:t>Pre-Trip</w:t>
      </w:r>
      <w:r w:rsidR="0034684F" w:rsidRPr="0010738C">
        <w:rPr>
          <w:rFonts w:ascii="Times New Roman" w:hAnsi="Times New Roman" w:cs="Times New Roman"/>
          <w:u w:val="single"/>
        </w:rPr>
        <w:t xml:space="preserve"> 45 minutes </w:t>
      </w:r>
    </w:p>
    <w:p w14:paraId="6276A953" w14:textId="77777777" w:rsidR="00982F46" w:rsidRDefault="00982F46" w:rsidP="00943516">
      <w:pPr>
        <w:rPr>
          <w:rFonts w:ascii="Times New Roman" w:hAnsi="Times New Roman" w:cs="Times New Roman"/>
        </w:rPr>
      </w:pPr>
    </w:p>
    <w:p w14:paraId="456F2E3B" w14:textId="39D83149" w:rsidR="00982F46" w:rsidRPr="00982F46" w:rsidRDefault="00982F46" w:rsidP="00943516">
      <w:pPr>
        <w:pStyle w:val="ListParagraph"/>
        <w:numPr>
          <w:ilvl w:val="0"/>
          <w:numId w:val="6"/>
        </w:numPr>
        <w:rPr>
          <w:rFonts w:ascii="Times New Roman" w:hAnsi="Times New Roman" w:cs="Times New Roman"/>
        </w:rPr>
      </w:pPr>
      <w:r w:rsidRPr="00982F46">
        <w:rPr>
          <w:rFonts w:ascii="Times New Roman" w:hAnsi="Times New Roman" w:cs="Times New Roman"/>
        </w:rPr>
        <w:t xml:space="preserve">At work tables, draw a picture of what you see in your neighborhood after it rains so much that there is flooding. </w:t>
      </w:r>
      <w:r>
        <w:rPr>
          <w:rFonts w:ascii="Times New Roman" w:hAnsi="Times New Roman" w:cs="Times New Roman"/>
        </w:rPr>
        <w:t xml:space="preserve">Guiding questions: </w:t>
      </w:r>
      <w:r w:rsidRPr="00982F46">
        <w:rPr>
          <w:rFonts w:ascii="Times New Roman" w:hAnsi="Times New Roman" w:cs="Times New Roman"/>
        </w:rPr>
        <w:t>Where does flooding take place?  How does it effect you and others?  If you were here and can remember what it was like during and after Sup</w:t>
      </w:r>
      <w:r w:rsidR="00C568DD">
        <w:rPr>
          <w:rFonts w:ascii="Times New Roman" w:hAnsi="Times New Roman" w:cs="Times New Roman"/>
        </w:rPr>
        <w:t>er Storm Sandy that may contribute to</w:t>
      </w:r>
      <w:r w:rsidRPr="00982F46">
        <w:rPr>
          <w:rFonts w:ascii="Times New Roman" w:hAnsi="Times New Roman" w:cs="Times New Roman"/>
        </w:rPr>
        <w:t xml:space="preserve"> your ideas.</w:t>
      </w:r>
      <w:r>
        <w:rPr>
          <w:rFonts w:ascii="Times New Roman" w:hAnsi="Times New Roman" w:cs="Times New Roman"/>
        </w:rPr>
        <w:t xml:space="preserve"> </w:t>
      </w:r>
    </w:p>
    <w:p w14:paraId="603A9739" w14:textId="7E9F8B65" w:rsidR="00B65127" w:rsidRPr="00982F46" w:rsidRDefault="00B65127" w:rsidP="00982F46">
      <w:pPr>
        <w:pStyle w:val="ListParagraph"/>
        <w:numPr>
          <w:ilvl w:val="0"/>
          <w:numId w:val="6"/>
        </w:numPr>
        <w:rPr>
          <w:rFonts w:ascii="Times New Roman" w:hAnsi="Times New Roman" w:cs="Times New Roman"/>
        </w:rPr>
      </w:pPr>
      <w:r w:rsidRPr="00982F46">
        <w:rPr>
          <w:rFonts w:ascii="Times New Roman" w:hAnsi="Times New Roman" w:cs="Times New Roman"/>
        </w:rPr>
        <w:t>After the pre</w:t>
      </w:r>
      <w:r w:rsidR="00F84818" w:rsidRPr="00982F46">
        <w:rPr>
          <w:rFonts w:ascii="Times New Roman" w:hAnsi="Times New Roman" w:cs="Times New Roman"/>
        </w:rPr>
        <w:t xml:space="preserve"> </w:t>
      </w:r>
      <w:r w:rsidRPr="00982F46">
        <w:rPr>
          <w:rFonts w:ascii="Times New Roman" w:hAnsi="Times New Roman" w:cs="Times New Roman"/>
        </w:rPr>
        <w:t>assessment activity, students will share out their ideas and drawings</w:t>
      </w:r>
      <w:r w:rsidR="0034684F" w:rsidRPr="00982F46">
        <w:rPr>
          <w:rFonts w:ascii="Times New Roman" w:hAnsi="Times New Roman" w:cs="Times New Roman"/>
        </w:rPr>
        <w:t xml:space="preserve"> at their worktables</w:t>
      </w:r>
      <w:r w:rsidRPr="00982F46">
        <w:rPr>
          <w:rFonts w:ascii="Times New Roman" w:hAnsi="Times New Roman" w:cs="Times New Roman"/>
        </w:rPr>
        <w:t>.</w:t>
      </w:r>
      <w:r w:rsidR="0034684F" w:rsidRPr="00982F46">
        <w:rPr>
          <w:rFonts w:ascii="Times New Roman" w:hAnsi="Times New Roman" w:cs="Times New Roman"/>
        </w:rPr>
        <w:t xml:space="preserve"> 15minutes</w:t>
      </w:r>
    </w:p>
    <w:p w14:paraId="6139E5EC" w14:textId="763504EF" w:rsidR="0034684F" w:rsidRPr="00982F46" w:rsidRDefault="0034684F" w:rsidP="00982F46">
      <w:pPr>
        <w:pStyle w:val="ListParagraph"/>
        <w:numPr>
          <w:ilvl w:val="0"/>
          <w:numId w:val="6"/>
        </w:numPr>
        <w:rPr>
          <w:rFonts w:ascii="Times New Roman" w:hAnsi="Times New Roman" w:cs="Times New Roman"/>
        </w:rPr>
      </w:pPr>
      <w:r w:rsidRPr="00982F46">
        <w:rPr>
          <w:rFonts w:ascii="Times New Roman" w:hAnsi="Times New Roman" w:cs="Times New Roman"/>
        </w:rPr>
        <w:t>2-3 students will share out to the whole group.  I will select students who mentioned or showed flooding</w:t>
      </w:r>
      <w:r w:rsidR="00982F46" w:rsidRPr="00982F46">
        <w:rPr>
          <w:rFonts w:ascii="Times New Roman" w:hAnsi="Times New Roman" w:cs="Times New Roman"/>
        </w:rPr>
        <w:t xml:space="preserve"> from sewer systems.  </w:t>
      </w:r>
    </w:p>
    <w:p w14:paraId="4941E6A5" w14:textId="1668F7D4" w:rsidR="0034684F" w:rsidRPr="00982F46" w:rsidRDefault="0034684F" w:rsidP="00982F46">
      <w:pPr>
        <w:pStyle w:val="ListParagraph"/>
        <w:numPr>
          <w:ilvl w:val="0"/>
          <w:numId w:val="6"/>
        </w:numPr>
        <w:rPr>
          <w:rFonts w:ascii="Times New Roman" w:hAnsi="Times New Roman" w:cs="Times New Roman"/>
        </w:rPr>
      </w:pPr>
      <w:r w:rsidRPr="00982F46">
        <w:rPr>
          <w:rFonts w:ascii="Times New Roman" w:hAnsi="Times New Roman" w:cs="Times New Roman"/>
        </w:rPr>
        <w:t>Students will come over to the rug with journals and a</w:t>
      </w:r>
      <w:r w:rsidR="00C568DD">
        <w:rPr>
          <w:rFonts w:ascii="Times New Roman" w:hAnsi="Times New Roman" w:cs="Times New Roman"/>
        </w:rPr>
        <w:t xml:space="preserve"> pen.  Using the smart board for projection, the</w:t>
      </w:r>
      <w:r w:rsidRPr="00982F46">
        <w:rPr>
          <w:rFonts w:ascii="Times New Roman" w:hAnsi="Times New Roman" w:cs="Times New Roman"/>
        </w:rPr>
        <w:t xml:space="preserve"> question “What are </w:t>
      </w:r>
      <w:r w:rsidR="00A1146A" w:rsidRPr="00982F46">
        <w:rPr>
          <w:rFonts w:ascii="Times New Roman" w:hAnsi="Times New Roman" w:cs="Times New Roman"/>
        </w:rPr>
        <w:t>the effects of flooding from st</w:t>
      </w:r>
      <w:r w:rsidRPr="00982F46">
        <w:rPr>
          <w:rFonts w:ascii="Times New Roman" w:hAnsi="Times New Roman" w:cs="Times New Roman"/>
        </w:rPr>
        <w:t>o</w:t>
      </w:r>
      <w:r w:rsidR="00A1146A" w:rsidRPr="00982F46">
        <w:rPr>
          <w:rFonts w:ascii="Times New Roman" w:hAnsi="Times New Roman" w:cs="Times New Roman"/>
        </w:rPr>
        <w:t>r</w:t>
      </w:r>
      <w:r w:rsidRPr="00982F46">
        <w:rPr>
          <w:rFonts w:ascii="Times New Roman" w:hAnsi="Times New Roman" w:cs="Times New Roman"/>
        </w:rPr>
        <w:t>m wat</w:t>
      </w:r>
      <w:r w:rsidR="00C568DD">
        <w:rPr>
          <w:rFonts w:ascii="Times New Roman" w:hAnsi="Times New Roman" w:cs="Times New Roman"/>
        </w:rPr>
        <w:t>er on our cities sewer systems?,” is written.</w:t>
      </w:r>
    </w:p>
    <w:p w14:paraId="0E0555B6" w14:textId="3E3BC49A" w:rsidR="0034684F" w:rsidRPr="00982F46" w:rsidRDefault="0034684F" w:rsidP="00982F46">
      <w:pPr>
        <w:pStyle w:val="ListParagraph"/>
        <w:numPr>
          <w:ilvl w:val="0"/>
          <w:numId w:val="6"/>
        </w:numPr>
        <w:rPr>
          <w:rFonts w:ascii="Times New Roman" w:hAnsi="Times New Roman" w:cs="Times New Roman"/>
        </w:rPr>
      </w:pPr>
      <w:r w:rsidRPr="00982F46">
        <w:rPr>
          <w:rFonts w:ascii="Times New Roman" w:hAnsi="Times New Roman" w:cs="Times New Roman"/>
        </w:rPr>
        <w:t xml:space="preserve">Students will </w:t>
      </w:r>
      <w:r w:rsidR="00A1146A" w:rsidRPr="00982F46">
        <w:rPr>
          <w:rFonts w:ascii="Times New Roman" w:hAnsi="Times New Roman" w:cs="Times New Roman"/>
        </w:rPr>
        <w:t xml:space="preserve">think and jot down ideas for 5 minutes.  Turn and talk for </w:t>
      </w:r>
      <w:r w:rsidR="00C568DD">
        <w:rPr>
          <w:rFonts w:ascii="Times New Roman" w:hAnsi="Times New Roman" w:cs="Times New Roman"/>
        </w:rPr>
        <w:t xml:space="preserve">4 </w:t>
      </w:r>
      <w:r w:rsidRPr="00982F46">
        <w:rPr>
          <w:rFonts w:ascii="Times New Roman" w:hAnsi="Times New Roman" w:cs="Times New Roman"/>
        </w:rPr>
        <w:t>minutes and as a</w:t>
      </w:r>
      <w:r w:rsidR="00C568DD">
        <w:rPr>
          <w:rFonts w:ascii="Times New Roman" w:hAnsi="Times New Roman" w:cs="Times New Roman"/>
        </w:rPr>
        <w:t xml:space="preserve"> whole group discuss ideas for 6 </w:t>
      </w:r>
      <w:r w:rsidRPr="00982F46">
        <w:rPr>
          <w:rFonts w:ascii="Times New Roman" w:hAnsi="Times New Roman" w:cs="Times New Roman"/>
        </w:rPr>
        <w:t xml:space="preserve">minutes. </w:t>
      </w:r>
    </w:p>
    <w:p w14:paraId="3E3D7A1E" w14:textId="77777777" w:rsidR="008A5B7B" w:rsidRDefault="0034684F" w:rsidP="00982F46">
      <w:pPr>
        <w:pStyle w:val="ListParagraph"/>
        <w:numPr>
          <w:ilvl w:val="0"/>
          <w:numId w:val="6"/>
        </w:numPr>
        <w:rPr>
          <w:rFonts w:ascii="Times New Roman" w:hAnsi="Times New Roman" w:cs="Times New Roman"/>
        </w:rPr>
      </w:pPr>
      <w:r w:rsidRPr="00982F46">
        <w:rPr>
          <w:rFonts w:ascii="Times New Roman" w:hAnsi="Times New Roman" w:cs="Times New Roman"/>
        </w:rPr>
        <w:t>Via power</w:t>
      </w:r>
      <w:r w:rsidR="00A1146A" w:rsidRPr="00982F46">
        <w:rPr>
          <w:rFonts w:ascii="Times New Roman" w:hAnsi="Times New Roman" w:cs="Times New Roman"/>
        </w:rPr>
        <w:t xml:space="preserve"> </w:t>
      </w:r>
      <w:r w:rsidRPr="00982F46">
        <w:rPr>
          <w:rFonts w:ascii="Times New Roman" w:hAnsi="Times New Roman" w:cs="Times New Roman"/>
        </w:rPr>
        <w:t xml:space="preserve">point I will introduce the following vocabulary to familiarize the students with the different </w:t>
      </w:r>
      <w:r w:rsidR="007D3A09" w:rsidRPr="00982F46">
        <w:rPr>
          <w:rFonts w:ascii="Times New Roman" w:hAnsi="Times New Roman" w:cs="Times New Roman"/>
        </w:rPr>
        <w:t xml:space="preserve">types of sewer drainage </w:t>
      </w:r>
      <w:r w:rsidRPr="00982F46">
        <w:rPr>
          <w:rFonts w:ascii="Times New Roman" w:hAnsi="Times New Roman" w:cs="Times New Roman"/>
        </w:rPr>
        <w:t xml:space="preserve">systems </w:t>
      </w:r>
      <w:r w:rsidR="007D3A09" w:rsidRPr="00982F46">
        <w:rPr>
          <w:rFonts w:ascii="Times New Roman" w:hAnsi="Times New Roman" w:cs="Times New Roman"/>
        </w:rPr>
        <w:t>in New York State.</w:t>
      </w:r>
      <w:r w:rsidR="005332DB" w:rsidRPr="00982F46">
        <w:rPr>
          <w:rFonts w:ascii="Times New Roman" w:hAnsi="Times New Roman" w:cs="Times New Roman"/>
        </w:rPr>
        <w:t xml:space="preserve"> </w:t>
      </w:r>
      <w:r w:rsidR="008A5B7B">
        <w:rPr>
          <w:rFonts w:ascii="Times New Roman" w:hAnsi="Times New Roman" w:cs="Times New Roman"/>
        </w:rPr>
        <w:t>Using the NYC Environmental Agency website, I will show diagrams of the 3 sewer areas as well.</w:t>
      </w:r>
    </w:p>
    <w:p w14:paraId="301AB6C7" w14:textId="5782A232" w:rsidR="0034684F" w:rsidRPr="00982F46" w:rsidRDefault="005332DB" w:rsidP="008A5B7B">
      <w:pPr>
        <w:pStyle w:val="ListParagraph"/>
        <w:rPr>
          <w:rFonts w:ascii="Times New Roman" w:hAnsi="Times New Roman" w:cs="Times New Roman"/>
        </w:rPr>
      </w:pPr>
      <w:r w:rsidRPr="00982F46">
        <w:rPr>
          <w:rFonts w:ascii="Times New Roman" w:hAnsi="Times New Roman" w:cs="Times New Roman"/>
        </w:rPr>
        <w:t>10 minutes</w:t>
      </w:r>
    </w:p>
    <w:p w14:paraId="2CE47E13" w14:textId="6B45C671" w:rsidR="007D3A09" w:rsidRPr="00982F46" w:rsidRDefault="007D3A09" w:rsidP="00982F46">
      <w:pPr>
        <w:widowControl w:val="0"/>
        <w:autoSpaceDE w:val="0"/>
        <w:autoSpaceDN w:val="0"/>
        <w:adjustRightInd w:val="0"/>
        <w:spacing w:after="120"/>
        <w:rPr>
          <w:rFonts w:ascii="Times New Roman" w:hAnsi="Times New Roman" w:cs="Times New Roman"/>
          <w:b/>
          <w:bCs/>
        </w:rPr>
      </w:pPr>
      <w:r w:rsidRPr="00A1146A">
        <w:rPr>
          <w:rFonts w:ascii="Times New Roman" w:hAnsi="Times New Roman" w:cs="Times New Roman"/>
          <w:b/>
          <w:bCs/>
        </w:rPr>
        <w:t>Combined Sewer Areas</w:t>
      </w:r>
      <w:r w:rsidR="00982F46">
        <w:rPr>
          <w:rFonts w:ascii="Times New Roman" w:hAnsi="Times New Roman" w:cs="Times New Roman"/>
          <w:b/>
          <w:bCs/>
        </w:rPr>
        <w:t xml:space="preserve">: </w:t>
      </w:r>
      <w:r w:rsidRPr="00A1146A">
        <w:rPr>
          <w:rFonts w:ascii="Times New Roman" w:hAnsi="Times New Roman" w:cs="Times New Roman"/>
        </w:rPr>
        <w:t>In most areas of the City, sanitary and industrial wastewater, rainwater and street runoff are collected in the same sewers and then conveyed together to the City's treatment plants. This is known as a combined sewer system. Approximately 70 percent of the City sewers are combined.</w:t>
      </w:r>
    </w:p>
    <w:p w14:paraId="36C1622E" w14:textId="379CFA7E" w:rsidR="007D3A09" w:rsidRPr="00982F46" w:rsidRDefault="007D3A09" w:rsidP="00982F46">
      <w:pPr>
        <w:widowControl w:val="0"/>
        <w:autoSpaceDE w:val="0"/>
        <w:autoSpaceDN w:val="0"/>
        <w:adjustRightInd w:val="0"/>
        <w:spacing w:after="120"/>
        <w:rPr>
          <w:rFonts w:ascii="Times New Roman" w:hAnsi="Times New Roman" w:cs="Times New Roman"/>
          <w:b/>
          <w:bCs/>
        </w:rPr>
      </w:pPr>
      <w:r w:rsidRPr="00A1146A">
        <w:rPr>
          <w:rFonts w:ascii="Times New Roman" w:hAnsi="Times New Roman" w:cs="Times New Roman"/>
          <w:b/>
          <w:bCs/>
        </w:rPr>
        <w:t>Separate Sewer Areas</w:t>
      </w:r>
      <w:r w:rsidR="00982F46">
        <w:rPr>
          <w:rFonts w:ascii="Times New Roman" w:hAnsi="Times New Roman" w:cs="Times New Roman"/>
          <w:b/>
          <w:bCs/>
        </w:rPr>
        <w:t xml:space="preserve">: </w:t>
      </w:r>
      <w:r w:rsidRPr="00A1146A">
        <w:rPr>
          <w:rFonts w:ascii="Times New Roman" w:hAnsi="Times New Roman" w:cs="Times New Roman"/>
        </w:rPr>
        <w:t>In some New York City neighborhoods, sanitary waste and storm</w:t>
      </w:r>
      <w:r w:rsidR="00EF5C36">
        <w:rPr>
          <w:rFonts w:ascii="Times New Roman" w:hAnsi="Times New Roman" w:cs="Times New Roman"/>
        </w:rPr>
        <w:t xml:space="preserve"> </w:t>
      </w:r>
      <w:r w:rsidRPr="00A1146A">
        <w:rPr>
          <w:rFonts w:ascii="Times New Roman" w:hAnsi="Times New Roman" w:cs="Times New Roman"/>
        </w:rPr>
        <w:t>water runoff are channeled in separate sewer systems: sanitary waste is carried to wastewater treatment plants while storm</w:t>
      </w:r>
      <w:r w:rsidR="00EF5C36">
        <w:rPr>
          <w:rFonts w:ascii="Times New Roman" w:hAnsi="Times New Roman" w:cs="Times New Roman"/>
        </w:rPr>
        <w:t xml:space="preserve"> </w:t>
      </w:r>
      <w:r w:rsidRPr="00A1146A">
        <w:rPr>
          <w:rFonts w:ascii="Times New Roman" w:hAnsi="Times New Roman" w:cs="Times New Roman"/>
        </w:rPr>
        <w:t>water is channeled directly to local streams, rivers, and bays.</w:t>
      </w:r>
    </w:p>
    <w:p w14:paraId="492C1B48" w14:textId="7C193E1C" w:rsidR="007D3A09" w:rsidRPr="00982F46" w:rsidRDefault="007D3A09" w:rsidP="00982F46">
      <w:pPr>
        <w:widowControl w:val="0"/>
        <w:autoSpaceDE w:val="0"/>
        <w:autoSpaceDN w:val="0"/>
        <w:adjustRightInd w:val="0"/>
        <w:spacing w:after="120"/>
        <w:rPr>
          <w:rFonts w:ascii="Times New Roman" w:hAnsi="Times New Roman" w:cs="Times New Roman"/>
          <w:b/>
          <w:bCs/>
        </w:rPr>
      </w:pPr>
      <w:r w:rsidRPr="00A1146A">
        <w:rPr>
          <w:rFonts w:ascii="Times New Roman" w:hAnsi="Times New Roman" w:cs="Times New Roman"/>
          <w:b/>
          <w:bCs/>
        </w:rPr>
        <w:t>Unsewered Areas</w:t>
      </w:r>
      <w:r w:rsidR="00982F46">
        <w:rPr>
          <w:rFonts w:ascii="Times New Roman" w:hAnsi="Times New Roman" w:cs="Times New Roman"/>
          <w:b/>
          <w:bCs/>
        </w:rPr>
        <w:t xml:space="preserve">: </w:t>
      </w:r>
      <w:r w:rsidRPr="00A1146A">
        <w:rPr>
          <w:rFonts w:ascii="Times New Roman" w:hAnsi="Times New Roman" w:cs="Times New Roman"/>
        </w:rPr>
        <w:t>In unsewered areas, such as parks and wetlands, this water is absorbed into the ground or channeled into waterways.</w:t>
      </w:r>
    </w:p>
    <w:p w14:paraId="49B397C7" w14:textId="09D29153" w:rsidR="00F84818" w:rsidRPr="00A1146A" w:rsidRDefault="00F84818" w:rsidP="007D3A09">
      <w:pPr>
        <w:rPr>
          <w:rFonts w:ascii="Times New Roman" w:hAnsi="Times New Roman" w:cs="Times New Roman"/>
        </w:rPr>
      </w:pPr>
      <w:r w:rsidRPr="00A1146A">
        <w:rPr>
          <w:rFonts w:ascii="Times New Roman" w:hAnsi="Times New Roman" w:cs="Times New Roman"/>
        </w:rPr>
        <w:t>(Vocabulary from the NYC Environmental Agency)</w:t>
      </w:r>
    </w:p>
    <w:p w14:paraId="4D955087" w14:textId="77777777" w:rsidR="007D3A09" w:rsidRPr="00A1146A" w:rsidRDefault="007D3A09" w:rsidP="007D3A09">
      <w:pPr>
        <w:rPr>
          <w:rFonts w:ascii="Times New Roman" w:hAnsi="Times New Roman" w:cs="Times New Roman"/>
        </w:rPr>
      </w:pPr>
    </w:p>
    <w:p w14:paraId="743F336A" w14:textId="5B1BC026" w:rsidR="007D3A09" w:rsidRDefault="007D3A09" w:rsidP="007D3A09">
      <w:pPr>
        <w:rPr>
          <w:rFonts w:ascii="Times New Roman" w:hAnsi="Times New Roman" w:cs="Times New Roman"/>
        </w:rPr>
      </w:pPr>
      <w:r w:rsidRPr="00A1146A">
        <w:rPr>
          <w:rFonts w:ascii="Times New Roman" w:hAnsi="Times New Roman" w:cs="Times New Roman"/>
        </w:rPr>
        <w:t>End with the map of NYC sewer types that show locations</w:t>
      </w:r>
      <w:r w:rsidR="005332DB" w:rsidRPr="00A1146A">
        <w:rPr>
          <w:rFonts w:ascii="Times New Roman" w:hAnsi="Times New Roman" w:cs="Times New Roman"/>
        </w:rPr>
        <w:t xml:space="preserve"> and go over homework. 5 minutes</w:t>
      </w:r>
    </w:p>
    <w:p w14:paraId="3CF71F24" w14:textId="77777777" w:rsidR="00C568DD" w:rsidRDefault="00C568DD" w:rsidP="00C568DD">
      <w:pPr>
        <w:pStyle w:val="ListParagraph"/>
        <w:numPr>
          <w:ilvl w:val="0"/>
          <w:numId w:val="10"/>
        </w:numPr>
        <w:rPr>
          <w:rFonts w:ascii="Times New Roman" w:hAnsi="Times New Roman" w:cs="Times New Roman"/>
        </w:rPr>
      </w:pPr>
      <w:r w:rsidRPr="005B3F0C">
        <w:rPr>
          <w:rFonts w:ascii="Times New Roman" w:hAnsi="Times New Roman" w:cs="Times New Roman"/>
        </w:rPr>
        <w:t>Homework.  Students will get a copy of the map of NYC sewer types that show locations of sewers in the 5 boroughs.  In their journal students need to record</w:t>
      </w:r>
      <w:r>
        <w:rPr>
          <w:rFonts w:ascii="Times New Roman" w:hAnsi="Times New Roman" w:cs="Times New Roman"/>
        </w:rPr>
        <w:t>:</w:t>
      </w:r>
    </w:p>
    <w:p w14:paraId="6F726AC3" w14:textId="77777777" w:rsidR="00C568DD" w:rsidRDefault="00C568DD" w:rsidP="00C568DD">
      <w:pPr>
        <w:pStyle w:val="ListParagraph"/>
        <w:numPr>
          <w:ilvl w:val="0"/>
          <w:numId w:val="19"/>
        </w:numPr>
        <w:rPr>
          <w:rFonts w:ascii="Times New Roman" w:hAnsi="Times New Roman" w:cs="Times New Roman"/>
        </w:rPr>
      </w:pPr>
      <w:r>
        <w:rPr>
          <w:rFonts w:ascii="Times New Roman" w:hAnsi="Times New Roman" w:cs="Times New Roman"/>
        </w:rPr>
        <w:t>Observations of the M</w:t>
      </w:r>
      <w:r w:rsidRPr="005B3F0C">
        <w:rPr>
          <w:rFonts w:ascii="Times New Roman" w:hAnsi="Times New Roman" w:cs="Times New Roman"/>
        </w:rPr>
        <w:t xml:space="preserve">ap </w:t>
      </w:r>
      <w:r>
        <w:rPr>
          <w:rFonts w:ascii="Times New Roman" w:hAnsi="Times New Roman" w:cs="Times New Roman"/>
        </w:rPr>
        <w:t>of NYC Sewer System Types.</w:t>
      </w:r>
    </w:p>
    <w:p w14:paraId="1376AE02" w14:textId="77777777" w:rsidR="00C568DD" w:rsidRPr="002B7335" w:rsidRDefault="00C568DD" w:rsidP="00C568DD">
      <w:pPr>
        <w:pStyle w:val="ListParagraph"/>
        <w:numPr>
          <w:ilvl w:val="0"/>
          <w:numId w:val="19"/>
        </w:numPr>
        <w:rPr>
          <w:rFonts w:ascii="Times New Roman" w:hAnsi="Times New Roman" w:cs="Times New Roman"/>
        </w:rPr>
      </w:pPr>
      <w:r w:rsidRPr="002B7335">
        <w:rPr>
          <w:rFonts w:ascii="Times New Roman" w:hAnsi="Times New Roman" w:cs="Times New Roman"/>
        </w:rPr>
        <w:t>Why do you think combined sewer areas, separate sewer areas, and unsewered areas are located where they are?</w:t>
      </w:r>
    </w:p>
    <w:p w14:paraId="4AFE3D3F" w14:textId="77777777" w:rsidR="00C568DD" w:rsidRDefault="00C568DD" w:rsidP="00C568DD">
      <w:pPr>
        <w:pStyle w:val="ListParagraph"/>
        <w:numPr>
          <w:ilvl w:val="0"/>
          <w:numId w:val="19"/>
        </w:numPr>
        <w:rPr>
          <w:rFonts w:ascii="Times New Roman" w:hAnsi="Times New Roman" w:cs="Times New Roman"/>
        </w:rPr>
      </w:pPr>
      <w:r>
        <w:rPr>
          <w:rFonts w:ascii="Times New Roman" w:hAnsi="Times New Roman" w:cs="Times New Roman"/>
        </w:rPr>
        <w:t>Describe the difference between the 3 types NYC sewer areas.</w:t>
      </w:r>
    </w:p>
    <w:p w14:paraId="16806E69" w14:textId="77777777" w:rsidR="00C568DD" w:rsidRDefault="00C568DD" w:rsidP="00C568DD">
      <w:pPr>
        <w:ind w:left="360"/>
        <w:rPr>
          <w:rFonts w:ascii="Times New Roman" w:hAnsi="Times New Roman" w:cs="Times New Roman"/>
        </w:rPr>
      </w:pPr>
    </w:p>
    <w:p w14:paraId="04D58653" w14:textId="77777777" w:rsidR="00B65127" w:rsidRPr="00A1146A" w:rsidRDefault="00B65127" w:rsidP="00943516">
      <w:pPr>
        <w:rPr>
          <w:rFonts w:ascii="Times New Roman" w:hAnsi="Times New Roman" w:cs="Times New Roman"/>
        </w:rPr>
      </w:pPr>
    </w:p>
    <w:p w14:paraId="6ABF9777" w14:textId="3E646251" w:rsidR="0003742A" w:rsidRPr="00A1146A" w:rsidRDefault="0003742A" w:rsidP="00943516">
      <w:pPr>
        <w:rPr>
          <w:rFonts w:ascii="Times New Roman" w:hAnsi="Times New Roman" w:cs="Times New Roman"/>
        </w:rPr>
      </w:pPr>
      <w:r w:rsidRPr="0010738C">
        <w:rPr>
          <w:rFonts w:ascii="Times New Roman" w:hAnsi="Times New Roman" w:cs="Times New Roman"/>
          <w:u w:val="single"/>
        </w:rPr>
        <w:t>During</w:t>
      </w:r>
      <w:r w:rsidR="00F84818" w:rsidRPr="0010738C">
        <w:rPr>
          <w:rFonts w:ascii="Times New Roman" w:hAnsi="Times New Roman" w:cs="Times New Roman"/>
          <w:u w:val="single"/>
        </w:rPr>
        <w:t>:</w:t>
      </w:r>
      <w:r w:rsidR="00F84818" w:rsidRPr="00A1146A">
        <w:rPr>
          <w:rFonts w:ascii="Times New Roman" w:hAnsi="Times New Roman" w:cs="Times New Roman"/>
        </w:rPr>
        <w:t xml:space="preserve"> D</w:t>
      </w:r>
      <w:r w:rsidR="00B87A2E" w:rsidRPr="00A1146A">
        <w:rPr>
          <w:rFonts w:ascii="Times New Roman" w:hAnsi="Times New Roman" w:cs="Times New Roman"/>
        </w:rPr>
        <w:t>ay trip</w:t>
      </w:r>
      <w:r w:rsidR="00F84818" w:rsidRPr="00A1146A">
        <w:rPr>
          <w:rFonts w:ascii="Times New Roman" w:hAnsi="Times New Roman" w:cs="Times New Roman"/>
        </w:rPr>
        <w:t xml:space="preserve">. Prior to the trip, I would have gone over the trip with the students </w:t>
      </w:r>
      <w:r w:rsidR="005B3F0C">
        <w:rPr>
          <w:rFonts w:ascii="Times New Roman" w:hAnsi="Times New Roman" w:cs="Times New Roman"/>
        </w:rPr>
        <w:t>as well as the specifics of the five activities.</w:t>
      </w:r>
    </w:p>
    <w:p w14:paraId="277973EF" w14:textId="77777777" w:rsidR="00F84818" w:rsidRPr="00A1146A" w:rsidRDefault="00F84818" w:rsidP="00943516">
      <w:pPr>
        <w:rPr>
          <w:rFonts w:ascii="Times New Roman" w:hAnsi="Times New Roman" w:cs="Times New Roman"/>
        </w:rPr>
      </w:pPr>
    </w:p>
    <w:p w14:paraId="352DFCD7" w14:textId="63A232E5" w:rsidR="005B3F0C" w:rsidRDefault="00280556" w:rsidP="005B3F0C">
      <w:pPr>
        <w:rPr>
          <w:rFonts w:ascii="Times New Roman" w:hAnsi="Times New Roman" w:cs="Times New Roman"/>
        </w:rPr>
      </w:pPr>
      <w:r w:rsidRPr="00A1146A">
        <w:rPr>
          <w:rFonts w:ascii="Times New Roman" w:hAnsi="Times New Roman" w:cs="Times New Roman"/>
        </w:rPr>
        <w:t>In trip</w:t>
      </w:r>
      <w:r w:rsidR="00B87A2E" w:rsidRPr="00A1146A">
        <w:rPr>
          <w:rFonts w:ascii="Times New Roman" w:hAnsi="Times New Roman" w:cs="Times New Roman"/>
        </w:rPr>
        <w:t xml:space="preserve"> groups</w:t>
      </w:r>
      <w:r w:rsidR="00D87FCD">
        <w:rPr>
          <w:rFonts w:ascii="Times New Roman" w:hAnsi="Times New Roman" w:cs="Times New Roman"/>
        </w:rPr>
        <w:t xml:space="preserve"> at Brooklyn Bridge Park, </w:t>
      </w:r>
      <w:r w:rsidRPr="00A1146A">
        <w:rPr>
          <w:rFonts w:ascii="Times New Roman" w:hAnsi="Times New Roman" w:cs="Times New Roman"/>
        </w:rPr>
        <w:t>students</w:t>
      </w:r>
      <w:r w:rsidR="00D87FCD">
        <w:rPr>
          <w:rFonts w:ascii="Times New Roman" w:hAnsi="Times New Roman" w:cs="Times New Roman"/>
        </w:rPr>
        <w:t xml:space="preserve"> work </w:t>
      </w:r>
      <w:r w:rsidR="00B87A2E" w:rsidRPr="00A1146A">
        <w:rPr>
          <w:rFonts w:ascii="Times New Roman" w:hAnsi="Times New Roman" w:cs="Times New Roman"/>
        </w:rPr>
        <w:t>together to gather data</w:t>
      </w:r>
      <w:r w:rsidRPr="00A1146A">
        <w:rPr>
          <w:rFonts w:ascii="Times New Roman" w:hAnsi="Times New Roman" w:cs="Times New Roman"/>
        </w:rPr>
        <w:t xml:space="preserve"> </w:t>
      </w:r>
      <w:r w:rsidR="005B3F0C">
        <w:rPr>
          <w:rFonts w:ascii="Times New Roman" w:hAnsi="Times New Roman" w:cs="Times New Roman"/>
        </w:rPr>
        <w:t>during the following five activities:</w:t>
      </w:r>
    </w:p>
    <w:p w14:paraId="63991A72" w14:textId="77777777" w:rsidR="005B3F0C" w:rsidRDefault="005B3F0C" w:rsidP="005B3F0C">
      <w:pPr>
        <w:rPr>
          <w:rFonts w:ascii="Times New Roman" w:hAnsi="Times New Roman" w:cs="Times New Roman"/>
        </w:rPr>
      </w:pPr>
    </w:p>
    <w:p w14:paraId="44901F25" w14:textId="4049A058" w:rsidR="00280556" w:rsidRPr="005B3F0C" w:rsidRDefault="00280556" w:rsidP="005B3F0C">
      <w:pPr>
        <w:pStyle w:val="ListParagraph"/>
        <w:numPr>
          <w:ilvl w:val="0"/>
          <w:numId w:val="7"/>
        </w:numPr>
        <w:rPr>
          <w:rFonts w:ascii="Times New Roman" w:hAnsi="Times New Roman" w:cs="Times New Roman"/>
        </w:rPr>
      </w:pPr>
      <w:r w:rsidRPr="005B3F0C">
        <w:rPr>
          <w:rFonts w:ascii="Times New Roman" w:hAnsi="Times New Roman" w:cs="Times New Roman"/>
        </w:rPr>
        <w:t>In the science journal sketch a picture of the Brooklyn Bridge Park’s storm water management set up.  Include labels and captions where information is given.</w:t>
      </w:r>
    </w:p>
    <w:p w14:paraId="66B53B9C" w14:textId="28B4542B" w:rsidR="00B87A2E" w:rsidRPr="00A1146A" w:rsidRDefault="00B87A2E" w:rsidP="005B3F0C">
      <w:pPr>
        <w:pStyle w:val="ListParagraph"/>
        <w:numPr>
          <w:ilvl w:val="0"/>
          <w:numId w:val="7"/>
        </w:numPr>
        <w:rPr>
          <w:rFonts w:ascii="Times New Roman" w:hAnsi="Times New Roman" w:cs="Times New Roman"/>
        </w:rPr>
      </w:pPr>
      <w:r w:rsidRPr="00A1146A">
        <w:rPr>
          <w:rFonts w:ascii="Times New Roman" w:hAnsi="Times New Roman" w:cs="Times New Roman"/>
        </w:rPr>
        <w:t xml:space="preserve">Using the </w:t>
      </w:r>
      <w:r w:rsidR="00AC30B4" w:rsidRPr="00A1146A">
        <w:rPr>
          <w:rFonts w:ascii="Times New Roman" w:hAnsi="Times New Roman" w:cs="Times New Roman"/>
        </w:rPr>
        <w:t xml:space="preserve">storm </w:t>
      </w:r>
      <w:r w:rsidRPr="00A1146A">
        <w:rPr>
          <w:rFonts w:ascii="Times New Roman" w:hAnsi="Times New Roman" w:cs="Times New Roman"/>
        </w:rPr>
        <w:t>water sample</w:t>
      </w:r>
      <w:r w:rsidR="00AC30B4" w:rsidRPr="00A1146A">
        <w:rPr>
          <w:rFonts w:ascii="Times New Roman" w:hAnsi="Times New Roman" w:cs="Times New Roman"/>
        </w:rPr>
        <w:t>s from the management system, students</w:t>
      </w:r>
      <w:r w:rsidRPr="00A1146A">
        <w:rPr>
          <w:rFonts w:ascii="Times New Roman" w:hAnsi="Times New Roman" w:cs="Times New Roman"/>
        </w:rPr>
        <w:t xml:space="preserve"> test the pH of water and make inferences regarding the storm water based on pH.</w:t>
      </w:r>
    </w:p>
    <w:p w14:paraId="51BCB187" w14:textId="1186776C" w:rsidR="00B87A2E" w:rsidRPr="00A1146A" w:rsidRDefault="00A1146A" w:rsidP="005B3F0C">
      <w:pPr>
        <w:pStyle w:val="ListParagraph"/>
        <w:numPr>
          <w:ilvl w:val="0"/>
          <w:numId w:val="7"/>
        </w:numPr>
        <w:rPr>
          <w:rFonts w:ascii="Times New Roman" w:hAnsi="Times New Roman" w:cs="Times New Roman"/>
        </w:rPr>
      </w:pPr>
      <w:r w:rsidRPr="00A1146A">
        <w:rPr>
          <w:rFonts w:ascii="Times New Roman" w:hAnsi="Times New Roman" w:cs="Times New Roman"/>
        </w:rPr>
        <w:t xml:space="preserve">Analyze the biotic features </w:t>
      </w:r>
      <w:r w:rsidR="00280556" w:rsidRPr="00A1146A">
        <w:rPr>
          <w:rFonts w:ascii="Times New Roman" w:hAnsi="Times New Roman" w:cs="Times New Roman"/>
        </w:rPr>
        <w:t>that are in and around the Brooklyn Bridge Park</w:t>
      </w:r>
    </w:p>
    <w:p w14:paraId="4EF36A6C" w14:textId="61A54A63" w:rsidR="00B87A2E" w:rsidRPr="00A1146A" w:rsidRDefault="00B87A2E" w:rsidP="005B3F0C">
      <w:pPr>
        <w:pStyle w:val="ListParagraph"/>
        <w:numPr>
          <w:ilvl w:val="0"/>
          <w:numId w:val="7"/>
        </w:numPr>
        <w:rPr>
          <w:rFonts w:ascii="Times New Roman" w:hAnsi="Times New Roman" w:cs="Times New Roman"/>
        </w:rPr>
      </w:pPr>
      <w:r w:rsidRPr="00A1146A">
        <w:rPr>
          <w:rFonts w:ascii="Times New Roman" w:hAnsi="Times New Roman" w:cs="Times New Roman"/>
        </w:rPr>
        <w:t>Discuss</w:t>
      </w:r>
      <w:r w:rsidR="00AC30B4" w:rsidRPr="00A1146A">
        <w:rPr>
          <w:rFonts w:ascii="Times New Roman" w:hAnsi="Times New Roman" w:cs="Times New Roman"/>
        </w:rPr>
        <w:t xml:space="preserve"> and re</w:t>
      </w:r>
      <w:r w:rsidR="00280556" w:rsidRPr="00A1146A">
        <w:rPr>
          <w:rFonts w:ascii="Times New Roman" w:hAnsi="Times New Roman" w:cs="Times New Roman"/>
        </w:rPr>
        <w:t>cord</w:t>
      </w:r>
      <w:r w:rsidRPr="00A1146A">
        <w:rPr>
          <w:rFonts w:ascii="Times New Roman" w:hAnsi="Times New Roman" w:cs="Times New Roman"/>
        </w:rPr>
        <w:t xml:space="preserve"> </w:t>
      </w:r>
      <w:r w:rsidR="00280556" w:rsidRPr="00A1146A">
        <w:rPr>
          <w:rFonts w:ascii="Times New Roman" w:hAnsi="Times New Roman" w:cs="Times New Roman"/>
        </w:rPr>
        <w:t xml:space="preserve">the </w:t>
      </w:r>
      <w:r w:rsidRPr="00A1146A">
        <w:rPr>
          <w:rFonts w:ascii="Times New Roman" w:hAnsi="Times New Roman" w:cs="Times New Roman"/>
        </w:rPr>
        <w:t>habitat</w:t>
      </w:r>
      <w:r w:rsidR="00280556" w:rsidRPr="00A1146A">
        <w:rPr>
          <w:rFonts w:ascii="Times New Roman" w:hAnsi="Times New Roman" w:cs="Times New Roman"/>
        </w:rPr>
        <w:t xml:space="preserve"> of organisms in and around Brooklyn Bridge Park.</w:t>
      </w:r>
    </w:p>
    <w:p w14:paraId="6B469E07" w14:textId="739D0AE8" w:rsidR="00B87A2E" w:rsidRPr="00A1146A" w:rsidRDefault="00A1146A" w:rsidP="005B3F0C">
      <w:pPr>
        <w:pStyle w:val="ListParagraph"/>
        <w:numPr>
          <w:ilvl w:val="0"/>
          <w:numId w:val="7"/>
        </w:numPr>
        <w:rPr>
          <w:rFonts w:ascii="Times New Roman" w:hAnsi="Times New Roman" w:cs="Times New Roman"/>
        </w:rPr>
      </w:pPr>
      <w:r w:rsidRPr="00A1146A">
        <w:rPr>
          <w:rFonts w:ascii="Times New Roman" w:hAnsi="Times New Roman" w:cs="Times New Roman"/>
        </w:rPr>
        <w:t>Discuss and r</w:t>
      </w:r>
      <w:r w:rsidR="00AC30B4" w:rsidRPr="00A1146A">
        <w:rPr>
          <w:rFonts w:ascii="Times New Roman" w:hAnsi="Times New Roman" w:cs="Times New Roman"/>
        </w:rPr>
        <w:t>ecord the p</w:t>
      </w:r>
      <w:r w:rsidR="00B87A2E" w:rsidRPr="00A1146A">
        <w:rPr>
          <w:rFonts w:ascii="Times New Roman" w:hAnsi="Times New Roman" w:cs="Times New Roman"/>
        </w:rPr>
        <w:t>roperties of the environment</w:t>
      </w:r>
      <w:r w:rsidR="00280556" w:rsidRPr="00A1146A">
        <w:rPr>
          <w:rFonts w:ascii="Times New Roman" w:hAnsi="Times New Roman" w:cs="Times New Roman"/>
        </w:rPr>
        <w:t xml:space="preserve"> and adaptations of Brooklyn Bridge Park.</w:t>
      </w:r>
    </w:p>
    <w:p w14:paraId="6E5359B9" w14:textId="77777777" w:rsidR="00280556" w:rsidRPr="00A1146A" w:rsidRDefault="00280556" w:rsidP="00280556">
      <w:pPr>
        <w:ind w:left="360"/>
        <w:rPr>
          <w:rFonts w:ascii="Times New Roman" w:hAnsi="Times New Roman" w:cs="Times New Roman"/>
        </w:rPr>
      </w:pPr>
      <w:r w:rsidRPr="00A1146A">
        <w:rPr>
          <w:rFonts w:ascii="Times New Roman" w:hAnsi="Times New Roman" w:cs="Times New Roman"/>
        </w:rPr>
        <w:t>Each group will have a chance to do everything, just not at the same time.  After twenty minutes the group along with the parent chaperone will rotate to the next activity.</w:t>
      </w:r>
    </w:p>
    <w:p w14:paraId="72A804F7" w14:textId="77777777" w:rsidR="00B87A2E" w:rsidRPr="00A1146A" w:rsidRDefault="00B87A2E" w:rsidP="00943516">
      <w:pPr>
        <w:rPr>
          <w:rFonts w:ascii="Times New Roman" w:hAnsi="Times New Roman" w:cs="Times New Roman"/>
        </w:rPr>
      </w:pPr>
    </w:p>
    <w:p w14:paraId="5322B2C1" w14:textId="00019730" w:rsidR="0003742A" w:rsidRPr="0010738C" w:rsidRDefault="0003742A" w:rsidP="00943516">
      <w:pPr>
        <w:rPr>
          <w:rFonts w:ascii="Times New Roman" w:hAnsi="Times New Roman" w:cs="Times New Roman"/>
          <w:u w:val="single"/>
        </w:rPr>
      </w:pPr>
      <w:r w:rsidRPr="0010738C">
        <w:rPr>
          <w:rFonts w:ascii="Times New Roman" w:hAnsi="Times New Roman" w:cs="Times New Roman"/>
          <w:u w:val="single"/>
        </w:rPr>
        <w:t>Post</w:t>
      </w:r>
      <w:r w:rsidR="005B3F0C" w:rsidRPr="0010738C">
        <w:rPr>
          <w:rFonts w:ascii="Times New Roman" w:hAnsi="Times New Roman" w:cs="Times New Roman"/>
          <w:u w:val="single"/>
        </w:rPr>
        <w:t xml:space="preserve"> trip back in the classroom</w:t>
      </w:r>
      <w:r w:rsidR="00B87A2E" w:rsidRPr="0010738C">
        <w:rPr>
          <w:rFonts w:ascii="Times New Roman" w:hAnsi="Times New Roman" w:cs="Times New Roman"/>
          <w:u w:val="single"/>
        </w:rPr>
        <w:t>: 45 minutes</w:t>
      </w:r>
    </w:p>
    <w:p w14:paraId="149E7859" w14:textId="2EDBFEC2" w:rsidR="00B87A2E" w:rsidRPr="00A1146A" w:rsidRDefault="00280556" w:rsidP="00943516">
      <w:pPr>
        <w:rPr>
          <w:rFonts w:ascii="Times New Roman" w:hAnsi="Times New Roman" w:cs="Times New Roman"/>
        </w:rPr>
      </w:pPr>
      <w:r w:rsidRPr="00A1146A">
        <w:rPr>
          <w:rFonts w:ascii="Times New Roman" w:hAnsi="Times New Roman" w:cs="Times New Roman"/>
        </w:rPr>
        <w:t xml:space="preserve">At work tables trip groups </w:t>
      </w:r>
      <w:r w:rsidR="00B87A2E" w:rsidRPr="00A1146A">
        <w:rPr>
          <w:rFonts w:ascii="Times New Roman" w:hAnsi="Times New Roman" w:cs="Times New Roman"/>
        </w:rPr>
        <w:t>start their jigsaw activity</w:t>
      </w:r>
      <w:r w:rsidRPr="00A1146A">
        <w:rPr>
          <w:rFonts w:ascii="Times New Roman" w:hAnsi="Times New Roman" w:cs="Times New Roman"/>
        </w:rPr>
        <w:t>.</w:t>
      </w:r>
    </w:p>
    <w:p w14:paraId="75307FFC" w14:textId="4EE8AF1C" w:rsidR="0003742A" w:rsidRPr="00A1146A" w:rsidRDefault="00B87A2E" w:rsidP="00280556">
      <w:pPr>
        <w:rPr>
          <w:rFonts w:ascii="Times New Roman" w:hAnsi="Times New Roman" w:cs="Times New Roman"/>
        </w:rPr>
      </w:pPr>
      <w:r w:rsidRPr="00A1146A">
        <w:rPr>
          <w:rFonts w:ascii="Times New Roman" w:hAnsi="Times New Roman" w:cs="Times New Roman"/>
        </w:rPr>
        <w:t xml:space="preserve">Each group is responsible to create a poster with drawings and captions that explain an aspect of </w:t>
      </w:r>
      <w:r w:rsidR="00280556" w:rsidRPr="00A1146A">
        <w:rPr>
          <w:rFonts w:ascii="Times New Roman" w:hAnsi="Times New Roman" w:cs="Times New Roman"/>
        </w:rPr>
        <w:t>one of the 5 data gathering activities.  I will hand each group an index card with the activity they are in charge of. 30 minutes.</w:t>
      </w:r>
    </w:p>
    <w:p w14:paraId="7C4DC76E" w14:textId="77777777" w:rsidR="00280556" w:rsidRPr="00A1146A" w:rsidRDefault="00280556" w:rsidP="00280556">
      <w:pPr>
        <w:rPr>
          <w:rFonts w:ascii="Times New Roman" w:hAnsi="Times New Roman" w:cs="Times New Roman"/>
        </w:rPr>
      </w:pPr>
    </w:p>
    <w:p w14:paraId="4F92B198" w14:textId="7078C980" w:rsidR="00280556" w:rsidRPr="00A1146A" w:rsidRDefault="00280556" w:rsidP="00280556">
      <w:pPr>
        <w:rPr>
          <w:rFonts w:ascii="Times New Roman" w:hAnsi="Times New Roman" w:cs="Times New Roman"/>
        </w:rPr>
      </w:pPr>
      <w:r w:rsidRPr="00A1146A">
        <w:rPr>
          <w:rFonts w:ascii="Times New Roman" w:hAnsi="Times New Roman" w:cs="Times New Roman"/>
        </w:rPr>
        <w:t>Students do a gallery walk of the posters and record any notes in their journal that t</w:t>
      </w:r>
      <w:r w:rsidR="00B86E74" w:rsidRPr="00A1146A">
        <w:rPr>
          <w:rFonts w:ascii="Times New Roman" w:hAnsi="Times New Roman" w:cs="Times New Roman"/>
        </w:rPr>
        <w:t>hey may have missed during the trip.</w:t>
      </w:r>
      <w:r w:rsidR="00AC30B4" w:rsidRPr="00A1146A">
        <w:rPr>
          <w:rFonts w:ascii="Times New Roman" w:hAnsi="Times New Roman" w:cs="Times New Roman"/>
        </w:rPr>
        <w:t xml:space="preserve"> 10 minutes</w:t>
      </w:r>
    </w:p>
    <w:p w14:paraId="26C1B63B" w14:textId="77777777" w:rsidR="00AC30B4" w:rsidRPr="00A1146A" w:rsidRDefault="00AC30B4" w:rsidP="00280556">
      <w:pPr>
        <w:rPr>
          <w:rFonts w:ascii="Times New Roman" w:hAnsi="Times New Roman" w:cs="Times New Roman"/>
        </w:rPr>
      </w:pPr>
    </w:p>
    <w:p w14:paraId="64D72C0F" w14:textId="628E5102" w:rsidR="00AC30B4" w:rsidRDefault="00AC30B4" w:rsidP="00280556">
      <w:pPr>
        <w:rPr>
          <w:rFonts w:ascii="Times New Roman" w:hAnsi="Times New Roman" w:cs="Times New Roman"/>
        </w:rPr>
      </w:pPr>
      <w:r w:rsidRPr="00A1146A">
        <w:rPr>
          <w:rFonts w:ascii="Times New Roman" w:hAnsi="Times New Roman" w:cs="Times New Roman"/>
        </w:rPr>
        <w:t>Go over homework assignment 5 minutes.</w:t>
      </w:r>
      <w:r w:rsidR="005B3F0C">
        <w:rPr>
          <w:rFonts w:ascii="Times New Roman" w:hAnsi="Times New Roman" w:cs="Times New Roman"/>
        </w:rPr>
        <w:t xml:space="preserve">  </w:t>
      </w:r>
    </w:p>
    <w:p w14:paraId="48F7A6BB" w14:textId="77777777" w:rsidR="00D87FCD" w:rsidRPr="00D87FCD" w:rsidRDefault="00D87FCD" w:rsidP="00D87FCD">
      <w:pPr>
        <w:rPr>
          <w:rFonts w:ascii="Times New Roman" w:hAnsi="Times New Roman" w:cs="Times New Roman"/>
        </w:rPr>
      </w:pPr>
      <w:r w:rsidRPr="00D87FCD">
        <w:rPr>
          <w:rFonts w:ascii="Times New Roman" w:hAnsi="Times New Roman" w:cs="Times New Roman"/>
        </w:rPr>
        <w:t>Homework: In an essay, discuss the health of the East River on a day-to-day basis as well as what happens after the area has experienced sewer flooding.  Use prior knowledge as well as information learned from the Brooklyn Bridge trip regarding the NYC Storm Water Management System.</w:t>
      </w:r>
    </w:p>
    <w:p w14:paraId="5FC42B00" w14:textId="77777777" w:rsidR="00D87FCD" w:rsidRPr="00A1146A" w:rsidRDefault="00D87FCD" w:rsidP="00D87FCD">
      <w:pPr>
        <w:rPr>
          <w:rFonts w:ascii="Times New Roman" w:hAnsi="Times New Roman" w:cs="Times New Roman"/>
        </w:rPr>
      </w:pPr>
    </w:p>
    <w:p w14:paraId="08C6AD6B" w14:textId="77777777" w:rsidR="00D87FCD" w:rsidRPr="00A1146A" w:rsidRDefault="00D87FCD" w:rsidP="00280556">
      <w:pPr>
        <w:rPr>
          <w:rFonts w:ascii="Times New Roman" w:hAnsi="Times New Roman" w:cs="Times New Roman"/>
        </w:rPr>
      </w:pPr>
    </w:p>
    <w:p w14:paraId="697F07F9" w14:textId="77777777" w:rsidR="00AC30B4" w:rsidRPr="00A1146A" w:rsidRDefault="00AC30B4" w:rsidP="00280556">
      <w:pPr>
        <w:rPr>
          <w:rFonts w:ascii="Times New Roman" w:hAnsi="Times New Roman" w:cs="Times New Roman"/>
        </w:rPr>
      </w:pPr>
    </w:p>
    <w:p w14:paraId="1C4278A3" w14:textId="77777777" w:rsidR="00EF5C36" w:rsidRDefault="00EF5C36" w:rsidP="00943516">
      <w:pPr>
        <w:rPr>
          <w:rFonts w:ascii="Times New Roman" w:hAnsi="Times New Roman" w:cs="Times New Roman"/>
          <w:b/>
        </w:rPr>
      </w:pPr>
    </w:p>
    <w:p w14:paraId="60AAD9A3" w14:textId="5811BDBD" w:rsidR="0003742A" w:rsidRPr="00A1146A" w:rsidRDefault="0003742A" w:rsidP="00943516">
      <w:pPr>
        <w:rPr>
          <w:rFonts w:ascii="Times New Roman" w:hAnsi="Times New Roman" w:cs="Times New Roman"/>
          <w:b/>
        </w:rPr>
      </w:pPr>
      <w:r w:rsidRPr="00A1146A">
        <w:rPr>
          <w:rFonts w:ascii="Times New Roman" w:hAnsi="Times New Roman" w:cs="Times New Roman"/>
          <w:b/>
        </w:rPr>
        <w:t>Assignment</w:t>
      </w:r>
      <w:r w:rsidR="005B3F0C">
        <w:rPr>
          <w:rFonts w:ascii="Times New Roman" w:hAnsi="Times New Roman" w:cs="Times New Roman"/>
          <w:b/>
        </w:rPr>
        <w:t>s</w:t>
      </w:r>
    </w:p>
    <w:p w14:paraId="31BA6370" w14:textId="77777777" w:rsidR="005B3F0C" w:rsidRDefault="005B3F0C" w:rsidP="00943516">
      <w:pPr>
        <w:rPr>
          <w:rFonts w:ascii="Times New Roman" w:hAnsi="Times New Roman" w:cs="Times New Roman"/>
          <w:u w:val="single"/>
        </w:rPr>
      </w:pPr>
      <w:r w:rsidRPr="005B3F0C">
        <w:rPr>
          <w:rFonts w:ascii="Times New Roman" w:hAnsi="Times New Roman" w:cs="Times New Roman"/>
          <w:u w:val="single"/>
        </w:rPr>
        <w:t>Pretrip</w:t>
      </w:r>
      <w:r w:rsidR="005332DB" w:rsidRPr="005B3F0C">
        <w:rPr>
          <w:rFonts w:ascii="Times New Roman" w:hAnsi="Times New Roman" w:cs="Times New Roman"/>
          <w:u w:val="single"/>
        </w:rPr>
        <w:t xml:space="preserve"> </w:t>
      </w:r>
      <w:r>
        <w:rPr>
          <w:rFonts w:ascii="Times New Roman" w:hAnsi="Times New Roman" w:cs="Times New Roman"/>
          <w:u w:val="single"/>
        </w:rPr>
        <w:t>:</w:t>
      </w:r>
    </w:p>
    <w:p w14:paraId="5E2EC3E9" w14:textId="77777777" w:rsidR="005B3F0C" w:rsidRPr="005B3F0C" w:rsidRDefault="005B3F0C" w:rsidP="005B3F0C">
      <w:pPr>
        <w:pStyle w:val="ListParagraph"/>
        <w:numPr>
          <w:ilvl w:val="0"/>
          <w:numId w:val="10"/>
        </w:numPr>
        <w:rPr>
          <w:rFonts w:ascii="Times New Roman" w:hAnsi="Times New Roman" w:cs="Times New Roman"/>
        </w:rPr>
      </w:pPr>
      <w:r w:rsidRPr="005B3F0C">
        <w:rPr>
          <w:rFonts w:ascii="Times New Roman" w:hAnsi="Times New Roman" w:cs="Times New Roman"/>
        </w:rPr>
        <w:t>Warm up activity</w:t>
      </w:r>
    </w:p>
    <w:p w14:paraId="0CEE5FCB" w14:textId="3A5E5DAD" w:rsidR="005B3F0C" w:rsidRPr="005B3F0C" w:rsidRDefault="005B3F0C" w:rsidP="005B3F0C">
      <w:pPr>
        <w:pStyle w:val="ListParagraph"/>
        <w:numPr>
          <w:ilvl w:val="0"/>
          <w:numId w:val="10"/>
        </w:numPr>
        <w:rPr>
          <w:rFonts w:ascii="Times New Roman" w:hAnsi="Times New Roman" w:cs="Times New Roman"/>
        </w:rPr>
      </w:pPr>
      <w:r w:rsidRPr="005B3F0C">
        <w:rPr>
          <w:rFonts w:ascii="Times New Roman" w:hAnsi="Times New Roman" w:cs="Times New Roman"/>
        </w:rPr>
        <w:t>Whole group</w:t>
      </w:r>
      <w:r w:rsidR="00C568DD">
        <w:rPr>
          <w:rFonts w:ascii="Times New Roman" w:hAnsi="Times New Roman" w:cs="Times New Roman"/>
        </w:rPr>
        <w:t>,</w:t>
      </w:r>
      <w:r w:rsidRPr="005B3F0C">
        <w:rPr>
          <w:rFonts w:ascii="Times New Roman" w:hAnsi="Times New Roman" w:cs="Times New Roman"/>
        </w:rPr>
        <w:t xml:space="preserve"> at the rug share out and vocabulary work.</w:t>
      </w:r>
    </w:p>
    <w:p w14:paraId="513C8FD6" w14:textId="77777777" w:rsidR="00C568DD" w:rsidRDefault="00C568DD" w:rsidP="00C568DD">
      <w:pPr>
        <w:pStyle w:val="ListParagraph"/>
        <w:numPr>
          <w:ilvl w:val="0"/>
          <w:numId w:val="10"/>
        </w:numPr>
        <w:rPr>
          <w:rFonts w:ascii="Times New Roman" w:hAnsi="Times New Roman" w:cs="Times New Roman"/>
        </w:rPr>
      </w:pPr>
      <w:r w:rsidRPr="005B3F0C">
        <w:rPr>
          <w:rFonts w:ascii="Times New Roman" w:hAnsi="Times New Roman" w:cs="Times New Roman"/>
        </w:rPr>
        <w:t>Homework.  Students will get a copy of the map of NYC sewer types that show locations of sewers in the 5 boroughs.  In their journal students need to record</w:t>
      </w:r>
      <w:r>
        <w:rPr>
          <w:rFonts w:ascii="Times New Roman" w:hAnsi="Times New Roman" w:cs="Times New Roman"/>
        </w:rPr>
        <w:t>:</w:t>
      </w:r>
    </w:p>
    <w:p w14:paraId="1B66E45A" w14:textId="17762116" w:rsidR="00C568DD" w:rsidRPr="008A5B7B" w:rsidRDefault="00C568DD" w:rsidP="008A5B7B">
      <w:pPr>
        <w:pStyle w:val="ListParagraph"/>
        <w:numPr>
          <w:ilvl w:val="0"/>
          <w:numId w:val="20"/>
        </w:numPr>
        <w:rPr>
          <w:rFonts w:ascii="Times New Roman" w:hAnsi="Times New Roman" w:cs="Times New Roman"/>
        </w:rPr>
      </w:pPr>
      <w:r w:rsidRPr="008A5B7B">
        <w:rPr>
          <w:rFonts w:ascii="Times New Roman" w:hAnsi="Times New Roman" w:cs="Times New Roman"/>
        </w:rPr>
        <w:t>Observations of the Map of NYC Sewer System Types.</w:t>
      </w:r>
    </w:p>
    <w:p w14:paraId="555321D7" w14:textId="15FCA27A" w:rsidR="00C568DD" w:rsidRPr="008A5B7B" w:rsidRDefault="00C568DD" w:rsidP="008A5B7B">
      <w:pPr>
        <w:pStyle w:val="ListParagraph"/>
        <w:numPr>
          <w:ilvl w:val="0"/>
          <w:numId w:val="20"/>
        </w:numPr>
        <w:rPr>
          <w:rFonts w:ascii="Times New Roman" w:hAnsi="Times New Roman" w:cs="Times New Roman"/>
        </w:rPr>
      </w:pPr>
      <w:r w:rsidRPr="008A5B7B">
        <w:rPr>
          <w:rFonts w:ascii="Times New Roman" w:hAnsi="Times New Roman" w:cs="Times New Roman"/>
        </w:rPr>
        <w:t>Why do you think combined sewer areas, separate sewer areas, and unsewered areas are located where they are?</w:t>
      </w:r>
    </w:p>
    <w:p w14:paraId="71462A71" w14:textId="77777777" w:rsidR="00C568DD" w:rsidRDefault="00C568DD" w:rsidP="008A5B7B">
      <w:pPr>
        <w:pStyle w:val="ListParagraph"/>
        <w:numPr>
          <w:ilvl w:val="0"/>
          <w:numId w:val="20"/>
        </w:numPr>
        <w:rPr>
          <w:rFonts w:ascii="Times New Roman" w:hAnsi="Times New Roman" w:cs="Times New Roman"/>
        </w:rPr>
      </w:pPr>
      <w:r>
        <w:rPr>
          <w:rFonts w:ascii="Times New Roman" w:hAnsi="Times New Roman" w:cs="Times New Roman"/>
        </w:rPr>
        <w:t>Describe the difference between the 3 types NYC sewer areas.</w:t>
      </w:r>
    </w:p>
    <w:p w14:paraId="2BD71C20" w14:textId="77777777" w:rsidR="00C568DD" w:rsidRDefault="00C568DD" w:rsidP="00C568DD">
      <w:pPr>
        <w:ind w:left="360"/>
        <w:rPr>
          <w:rFonts w:ascii="Times New Roman" w:hAnsi="Times New Roman" w:cs="Times New Roman"/>
        </w:rPr>
      </w:pPr>
    </w:p>
    <w:p w14:paraId="65C1C993" w14:textId="77777777" w:rsidR="005B3F0C" w:rsidRDefault="005332DB" w:rsidP="005B3F0C">
      <w:pPr>
        <w:rPr>
          <w:rFonts w:ascii="Times New Roman" w:hAnsi="Times New Roman" w:cs="Times New Roman"/>
        </w:rPr>
      </w:pPr>
      <w:r w:rsidRPr="005B3F0C">
        <w:rPr>
          <w:rFonts w:ascii="Times New Roman" w:hAnsi="Times New Roman" w:cs="Times New Roman"/>
          <w:u w:val="single"/>
        </w:rPr>
        <w:t>During</w:t>
      </w:r>
      <w:r w:rsidRPr="00A1146A">
        <w:rPr>
          <w:rFonts w:ascii="Times New Roman" w:hAnsi="Times New Roman" w:cs="Times New Roman"/>
        </w:rPr>
        <w:t xml:space="preserve">: </w:t>
      </w:r>
    </w:p>
    <w:p w14:paraId="39092F1B" w14:textId="565EF3CD" w:rsidR="00B87A2E" w:rsidRPr="005B3F0C" w:rsidRDefault="005B3F0C" w:rsidP="005B3F0C">
      <w:pPr>
        <w:pStyle w:val="ListParagraph"/>
        <w:numPr>
          <w:ilvl w:val="0"/>
          <w:numId w:val="11"/>
        </w:numPr>
        <w:rPr>
          <w:rFonts w:ascii="Times New Roman" w:hAnsi="Times New Roman" w:cs="Times New Roman"/>
        </w:rPr>
      </w:pPr>
      <w:r w:rsidRPr="005B3F0C">
        <w:rPr>
          <w:rFonts w:ascii="Times New Roman" w:hAnsi="Times New Roman" w:cs="Times New Roman"/>
        </w:rPr>
        <w:t>The five activities.</w:t>
      </w:r>
    </w:p>
    <w:p w14:paraId="5A100CA2" w14:textId="77777777" w:rsidR="005B3F0C" w:rsidRPr="00A1146A" w:rsidRDefault="005B3F0C" w:rsidP="005B3F0C">
      <w:pPr>
        <w:rPr>
          <w:rFonts w:ascii="Times New Roman" w:hAnsi="Times New Roman" w:cs="Times New Roman"/>
        </w:rPr>
      </w:pPr>
    </w:p>
    <w:p w14:paraId="5814C528" w14:textId="77777777" w:rsidR="005B3F0C" w:rsidRDefault="00B87A2E" w:rsidP="005B3F0C">
      <w:pPr>
        <w:rPr>
          <w:rFonts w:ascii="Times New Roman" w:hAnsi="Times New Roman" w:cs="Times New Roman"/>
        </w:rPr>
      </w:pPr>
      <w:r w:rsidRPr="005B3F0C">
        <w:rPr>
          <w:rFonts w:ascii="Times New Roman" w:hAnsi="Times New Roman" w:cs="Times New Roman"/>
          <w:u w:val="single"/>
        </w:rPr>
        <w:t>Posttrip</w:t>
      </w:r>
      <w:r w:rsidR="005B3F0C">
        <w:rPr>
          <w:rFonts w:ascii="Times New Roman" w:hAnsi="Times New Roman" w:cs="Times New Roman"/>
        </w:rPr>
        <w:t xml:space="preserve">:  </w:t>
      </w:r>
    </w:p>
    <w:p w14:paraId="7F702410" w14:textId="2FDC7895" w:rsidR="00B86E74" w:rsidRPr="005B3F0C" w:rsidRDefault="005B3F0C" w:rsidP="005B3F0C">
      <w:pPr>
        <w:pStyle w:val="ListParagraph"/>
        <w:numPr>
          <w:ilvl w:val="0"/>
          <w:numId w:val="12"/>
        </w:numPr>
        <w:rPr>
          <w:rFonts w:ascii="Times New Roman" w:hAnsi="Times New Roman" w:cs="Times New Roman"/>
        </w:rPr>
      </w:pPr>
      <w:r w:rsidRPr="005B3F0C">
        <w:rPr>
          <w:rFonts w:ascii="Times New Roman" w:hAnsi="Times New Roman" w:cs="Times New Roman"/>
        </w:rPr>
        <w:t>Jig saw activity.</w:t>
      </w:r>
    </w:p>
    <w:p w14:paraId="3327D3B6" w14:textId="4DC3A457" w:rsidR="00B86E74" w:rsidRPr="005B3F0C" w:rsidRDefault="00B86E74" w:rsidP="005B3F0C">
      <w:pPr>
        <w:pStyle w:val="ListParagraph"/>
        <w:numPr>
          <w:ilvl w:val="0"/>
          <w:numId w:val="12"/>
        </w:numPr>
        <w:rPr>
          <w:rFonts w:ascii="Times New Roman" w:hAnsi="Times New Roman" w:cs="Times New Roman"/>
        </w:rPr>
      </w:pPr>
      <w:r w:rsidRPr="005B3F0C">
        <w:rPr>
          <w:rFonts w:ascii="Times New Roman" w:hAnsi="Times New Roman" w:cs="Times New Roman"/>
        </w:rPr>
        <w:t>Independent gallery walk and note</w:t>
      </w:r>
      <w:r w:rsidR="005B3F0C" w:rsidRPr="005B3F0C">
        <w:rPr>
          <w:rFonts w:ascii="Times New Roman" w:hAnsi="Times New Roman" w:cs="Times New Roman"/>
        </w:rPr>
        <w:t xml:space="preserve"> </w:t>
      </w:r>
      <w:r w:rsidRPr="005B3F0C">
        <w:rPr>
          <w:rFonts w:ascii="Times New Roman" w:hAnsi="Times New Roman" w:cs="Times New Roman"/>
        </w:rPr>
        <w:t xml:space="preserve">taking in </w:t>
      </w:r>
      <w:r w:rsidR="005B3F0C" w:rsidRPr="005B3F0C">
        <w:rPr>
          <w:rFonts w:ascii="Times New Roman" w:hAnsi="Times New Roman" w:cs="Times New Roman"/>
        </w:rPr>
        <w:t xml:space="preserve">student </w:t>
      </w:r>
      <w:r w:rsidRPr="005B3F0C">
        <w:rPr>
          <w:rFonts w:ascii="Times New Roman" w:hAnsi="Times New Roman" w:cs="Times New Roman"/>
        </w:rPr>
        <w:t>journal</w:t>
      </w:r>
      <w:r w:rsidR="005B3F0C" w:rsidRPr="005B3F0C">
        <w:rPr>
          <w:rFonts w:ascii="Times New Roman" w:hAnsi="Times New Roman" w:cs="Times New Roman"/>
        </w:rPr>
        <w:t>.</w:t>
      </w:r>
    </w:p>
    <w:p w14:paraId="70495E35" w14:textId="59E65DBE" w:rsidR="00B86E74" w:rsidRPr="00D87FCD" w:rsidRDefault="00B86E74" w:rsidP="00B87A2E">
      <w:pPr>
        <w:pStyle w:val="ListParagraph"/>
        <w:numPr>
          <w:ilvl w:val="0"/>
          <w:numId w:val="12"/>
        </w:numPr>
        <w:rPr>
          <w:rFonts w:ascii="Times New Roman" w:hAnsi="Times New Roman" w:cs="Times New Roman"/>
        </w:rPr>
      </w:pPr>
      <w:r w:rsidRPr="005B3F0C">
        <w:rPr>
          <w:rFonts w:ascii="Times New Roman" w:hAnsi="Times New Roman" w:cs="Times New Roman"/>
        </w:rPr>
        <w:t>Homework</w:t>
      </w:r>
      <w:r w:rsidR="005B3F0C">
        <w:rPr>
          <w:rFonts w:ascii="Times New Roman" w:hAnsi="Times New Roman" w:cs="Times New Roman"/>
        </w:rPr>
        <w:t>:</w:t>
      </w:r>
      <w:r w:rsidRPr="005B3F0C">
        <w:rPr>
          <w:rFonts w:ascii="Times New Roman" w:hAnsi="Times New Roman" w:cs="Times New Roman"/>
        </w:rPr>
        <w:t xml:space="preserve"> In an essay</w:t>
      </w:r>
      <w:r w:rsidR="005B3F0C">
        <w:rPr>
          <w:rFonts w:ascii="Times New Roman" w:hAnsi="Times New Roman" w:cs="Times New Roman"/>
        </w:rPr>
        <w:t>,</w:t>
      </w:r>
      <w:r w:rsidRPr="005B3F0C">
        <w:rPr>
          <w:rFonts w:ascii="Times New Roman" w:hAnsi="Times New Roman" w:cs="Times New Roman"/>
        </w:rPr>
        <w:t xml:space="preserve"> discu</w:t>
      </w:r>
      <w:r w:rsidR="008A6F39">
        <w:rPr>
          <w:rFonts w:ascii="Times New Roman" w:hAnsi="Times New Roman" w:cs="Times New Roman"/>
        </w:rPr>
        <w:t>ss the he</w:t>
      </w:r>
      <w:r w:rsidR="00E87716">
        <w:rPr>
          <w:rFonts w:ascii="Times New Roman" w:hAnsi="Times New Roman" w:cs="Times New Roman"/>
        </w:rPr>
        <w:t>alth of the East River on a day-to-</w:t>
      </w:r>
      <w:r w:rsidR="008A6F39">
        <w:rPr>
          <w:rFonts w:ascii="Times New Roman" w:hAnsi="Times New Roman" w:cs="Times New Roman"/>
        </w:rPr>
        <w:t xml:space="preserve">day basis as well as what happens after the </w:t>
      </w:r>
      <w:r w:rsidR="005E6A76">
        <w:rPr>
          <w:rFonts w:ascii="Times New Roman" w:hAnsi="Times New Roman" w:cs="Times New Roman"/>
        </w:rPr>
        <w:t xml:space="preserve">area has experienced sewer flooding.  Use prior knowledge as well as </w:t>
      </w:r>
      <w:r w:rsidRPr="005B3F0C">
        <w:rPr>
          <w:rFonts w:ascii="Times New Roman" w:hAnsi="Times New Roman" w:cs="Times New Roman"/>
        </w:rPr>
        <w:t xml:space="preserve">information learned from the </w:t>
      </w:r>
      <w:r w:rsidR="005E6A76">
        <w:rPr>
          <w:rFonts w:ascii="Times New Roman" w:hAnsi="Times New Roman" w:cs="Times New Roman"/>
        </w:rPr>
        <w:t xml:space="preserve">Brooklyn Bridge </w:t>
      </w:r>
      <w:r w:rsidRPr="005B3F0C">
        <w:rPr>
          <w:rFonts w:ascii="Times New Roman" w:hAnsi="Times New Roman" w:cs="Times New Roman"/>
        </w:rPr>
        <w:t xml:space="preserve">trip regarding </w:t>
      </w:r>
      <w:r w:rsidR="005E6A76">
        <w:rPr>
          <w:rFonts w:ascii="Times New Roman" w:hAnsi="Times New Roman" w:cs="Times New Roman"/>
        </w:rPr>
        <w:t xml:space="preserve">the </w:t>
      </w:r>
      <w:r w:rsidRPr="005B3F0C">
        <w:rPr>
          <w:rFonts w:ascii="Times New Roman" w:hAnsi="Times New Roman" w:cs="Times New Roman"/>
        </w:rPr>
        <w:t>NYC Storm Water Management System.</w:t>
      </w:r>
    </w:p>
    <w:p w14:paraId="19E9C555" w14:textId="38441ECD" w:rsidR="005332DB" w:rsidRPr="00A1146A" w:rsidRDefault="005332DB" w:rsidP="00943516">
      <w:pPr>
        <w:rPr>
          <w:rFonts w:ascii="Times New Roman" w:hAnsi="Times New Roman" w:cs="Times New Roman"/>
        </w:rPr>
      </w:pPr>
    </w:p>
    <w:p w14:paraId="156C1C0F" w14:textId="77777777" w:rsidR="0003742A" w:rsidRPr="00A1146A" w:rsidRDefault="0003742A" w:rsidP="00943516">
      <w:pPr>
        <w:rPr>
          <w:rFonts w:ascii="Times New Roman" w:hAnsi="Times New Roman" w:cs="Times New Roman"/>
          <w:b/>
        </w:rPr>
      </w:pPr>
      <w:r w:rsidRPr="00A1146A">
        <w:rPr>
          <w:rFonts w:ascii="Times New Roman" w:hAnsi="Times New Roman" w:cs="Times New Roman"/>
          <w:b/>
        </w:rPr>
        <w:t>Assessment</w:t>
      </w:r>
    </w:p>
    <w:p w14:paraId="4313D43F" w14:textId="77777777" w:rsidR="005E6A76" w:rsidRDefault="005E6A76" w:rsidP="005E6A76">
      <w:pPr>
        <w:rPr>
          <w:rFonts w:ascii="Times New Roman" w:hAnsi="Times New Roman" w:cs="Times New Roman"/>
          <w:u w:val="single"/>
        </w:rPr>
      </w:pPr>
      <w:r w:rsidRPr="005B3F0C">
        <w:rPr>
          <w:rFonts w:ascii="Times New Roman" w:hAnsi="Times New Roman" w:cs="Times New Roman"/>
          <w:u w:val="single"/>
        </w:rPr>
        <w:t xml:space="preserve">Pretrip </w:t>
      </w:r>
      <w:r>
        <w:rPr>
          <w:rFonts w:ascii="Times New Roman" w:hAnsi="Times New Roman" w:cs="Times New Roman"/>
          <w:u w:val="single"/>
        </w:rPr>
        <w:t>:</w:t>
      </w:r>
    </w:p>
    <w:p w14:paraId="6AC25910" w14:textId="77777777" w:rsidR="005E6A76" w:rsidRPr="005B3F0C" w:rsidRDefault="005E6A76" w:rsidP="005E6A76">
      <w:pPr>
        <w:pStyle w:val="ListParagraph"/>
        <w:numPr>
          <w:ilvl w:val="0"/>
          <w:numId w:val="10"/>
        </w:numPr>
        <w:rPr>
          <w:rFonts w:ascii="Times New Roman" w:hAnsi="Times New Roman" w:cs="Times New Roman"/>
        </w:rPr>
      </w:pPr>
      <w:r w:rsidRPr="005B3F0C">
        <w:rPr>
          <w:rFonts w:ascii="Times New Roman" w:hAnsi="Times New Roman" w:cs="Times New Roman"/>
        </w:rPr>
        <w:t>Warm up activity</w:t>
      </w:r>
    </w:p>
    <w:p w14:paraId="3CDFB565" w14:textId="77777777" w:rsidR="005E6A76" w:rsidRPr="005B3F0C" w:rsidRDefault="005E6A76" w:rsidP="005E6A76">
      <w:pPr>
        <w:pStyle w:val="ListParagraph"/>
        <w:numPr>
          <w:ilvl w:val="0"/>
          <w:numId w:val="10"/>
        </w:numPr>
        <w:rPr>
          <w:rFonts w:ascii="Times New Roman" w:hAnsi="Times New Roman" w:cs="Times New Roman"/>
        </w:rPr>
      </w:pPr>
      <w:r w:rsidRPr="005B3F0C">
        <w:rPr>
          <w:rFonts w:ascii="Times New Roman" w:hAnsi="Times New Roman" w:cs="Times New Roman"/>
        </w:rPr>
        <w:t>Whole group at the rug share out and vocabulary work.</w:t>
      </w:r>
    </w:p>
    <w:p w14:paraId="348A98BC" w14:textId="40A50A95" w:rsidR="00D87FCD" w:rsidRDefault="00C568DD" w:rsidP="00C568DD">
      <w:pPr>
        <w:pStyle w:val="ListParagraph"/>
        <w:numPr>
          <w:ilvl w:val="0"/>
          <w:numId w:val="10"/>
        </w:numPr>
        <w:rPr>
          <w:rFonts w:ascii="Times New Roman" w:hAnsi="Times New Roman" w:cs="Times New Roman"/>
        </w:rPr>
      </w:pPr>
      <w:r>
        <w:rPr>
          <w:rFonts w:ascii="Times New Roman" w:hAnsi="Times New Roman" w:cs="Times New Roman"/>
        </w:rPr>
        <w:t>Homework:</w:t>
      </w:r>
    </w:p>
    <w:p w14:paraId="6989E91B" w14:textId="3D3DE834" w:rsidR="002B7335" w:rsidRDefault="002B7335" w:rsidP="00D87FCD">
      <w:pPr>
        <w:ind w:left="360"/>
        <w:rPr>
          <w:rFonts w:ascii="Times New Roman" w:hAnsi="Times New Roman" w:cs="Times New Roman"/>
        </w:rPr>
      </w:pPr>
      <w:r>
        <w:rPr>
          <w:rFonts w:ascii="Times New Roman" w:hAnsi="Times New Roman" w:cs="Times New Roman"/>
        </w:rPr>
        <w:t>What d</w:t>
      </w:r>
      <w:r w:rsidR="00D87FCD">
        <w:rPr>
          <w:rFonts w:ascii="Times New Roman" w:hAnsi="Times New Roman" w:cs="Times New Roman"/>
        </w:rPr>
        <w:t xml:space="preserve">oes the </w:t>
      </w:r>
      <w:r>
        <w:rPr>
          <w:rFonts w:ascii="Times New Roman" w:hAnsi="Times New Roman" w:cs="Times New Roman"/>
        </w:rPr>
        <w:t>student observe about the Map of</w:t>
      </w:r>
      <w:r w:rsidRPr="002B7335">
        <w:rPr>
          <w:rFonts w:ascii="Times New Roman" w:hAnsi="Times New Roman" w:cs="Times New Roman"/>
        </w:rPr>
        <w:t xml:space="preserve"> </w:t>
      </w:r>
      <w:r>
        <w:rPr>
          <w:rFonts w:ascii="Times New Roman" w:hAnsi="Times New Roman" w:cs="Times New Roman"/>
        </w:rPr>
        <w:t>NYC Sewer System Types?</w:t>
      </w:r>
    </w:p>
    <w:p w14:paraId="596EB223" w14:textId="44AB3738" w:rsidR="00D87FCD" w:rsidRDefault="002B7335" w:rsidP="00D87FCD">
      <w:pPr>
        <w:ind w:left="360"/>
        <w:rPr>
          <w:rFonts w:ascii="Times New Roman" w:hAnsi="Times New Roman" w:cs="Times New Roman"/>
        </w:rPr>
      </w:pPr>
      <w:r>
        <w:rPr>
          <w:rFonts w:ascii="Times New Roman" w:hAnsi="Times New Roman" w:cs="Times New Roman"/>
        </w:rPr>
        <w:t>Does the student infer why they think the three sewer areas are located where they are?</w:t>
      </w:r>
    </w:p>
    <w:p w14:paraId="1693BDEA" w14:textId="3CE96DEF" w:rsidR="00C568DD" w:rsidRDefault="002B7335" w:rsidP="00C568DD">
      <w:pPr>
        <w:ind w:left="360"/>
        <w:rPr>
          <w:rFonts w:ascii="Times New Roman" w:hAnsi="Times New Roman" w:cs="Times New Roman"/>
        </w:rPr>
      </w:pPr>
      <w:r>
        <w:rPr>
          <w:rFonts w:ascii="Times New Roman" w:hAnsi="Times New Roman" w:cs="Times New Roman"/>
        </w:rPr>
        <w:t>Can the student describe the three types NYC sewer areas?</w:t>
      </w:r>
    </w:p>
    <w:p w14:paraId="0B01DD99" w14:textId="08A48376" w:rsidR="002B7335" w:rsidRPr="00D87FCD" w:rsidRDefault="002B7335" w:rsidP="00D87FCD">
      <w:pPr>
        <w:ind w:left="360"/>
        <w:rPr>
          <w:rFonts w:ascii="Times New Roman" w:hAnsi="Times New Roman" w:cs="Times New Roman"/>
        </w:rPr>
      </w:pPr>
      <w:r>
        <w:rPr>
          <w:rFonts w:ascii="Times New Roman" w:hAnsi="Times New Roman" w:cs="Times New Roman"/>
        </w:rPr>
        <w:t>Homework graded as</w:t>
      </w:r>
      <w:r w:rsidR="005301F5">
        <w:rPr>
          <w:rFonts w:ascii="Times New Roman" w:hAnsi="Times New Roman" w:cs="Times New Roman"/>
        </w:rPr>
        <w:t xml:space="preserve"> check plus (3 responses writte</w:t>
      </w:r>
      <w:r>
        <w:rPr>
          <w:rFonts w:ascii="Times New Roman" w:hAnsi="Times New Roman" w:cs="Times New Roman"/>
        </w:rPr>
        <w:t xml:space="preserve">n </w:t>
      </w:r>
      <w:r w:rsidR="005301F5">
        <w:rPr>
          <w:rFonts w:ascii="Times New Roman" w:hAnsi="Times New Roman" w:cs="Times New Roman"/>
        </w:rPr>
        <w:t xml:space="preserve">in complete and thoughtful sentences.) check (2 responses </w:t>
      </w:r>
      <w:r>
        <w:rPr>
          <w:rFonts w:ascii="Times New Roman" w:hAnsi="Times New Roman" w:cs="Times New Roman"/>
        </w:rPr>
        <w:t>are written i</w:t>
      </w:r>
      <w:r w:rsidR="005301F5">
        <w:rPr>
          <w:rFonts w:ascii="Times New Roman" w:hAnsi="Times New Roman" w:cs="Times New Roman"/>
        </w:rPr>
        <w:t>n complete and thoughtful sentences</w:t>
      </w:r>
      <w:r>
        <w:rPr>
          <w:rFonts w:ascii="Times New Roman" w:hAnsi="Times New Roman" w:cs="Times New Roman"/>
        </w:rPr>
        <w:t>) or check minus</w:t>
      </w:r>
      <w:r w:rsidR="005301F5">
        <w:rPr>
          <w:rFonts w:ascii="Times New Roman" w:hAnsi="Times New Roman" w:cs="Times New Roman"/>
        </w:rPr>
        <w:t xml:space="preserve"> (1response written in complete and thoughtful sentences</w:t>
      </w:r>
      <w:r>
        <w:rPr>
          <w:rFonts w:ascii="Times New Roman" w:hAnsi="Times New Roman" w:cs="Times New Roman"/>
        </w:rPr>
        <w:t>.</w:t>
      </w:r>
      <w:r w:rsidR="005301F5">
        <w:rPr>
          <w:rFonts w:ascii="Times New Roman" w:hAnsi="Times New Roman" w:cs="Times New Roman"/>
        </w:rPr>
        <w:t>)</w:t>
      </w:r>
    </w:p>
    <w:p w14:paraId="3F91294A" w14:textId="77777777" w:rsidR="00500FD5" w:rsidRPr="00A1146A" w:rsidRDefault="00500FD5" w:rsidP="00943516">
      <w:pPr>
        <w:rPr>
          <w:rFonts w:ascii="Times New Roman" w:hAnsi="Times New Roman" w:cs="Times New Roman"/>
        </w:rPr>
      </w:pPr>
    </w:p>
    <w:p w14:paraId="2B966D6F" w14:textId="6A43DB02" w:rsidR="00500FD5" w:rsidRPr="005B3F0C" w:rsidRDefault="00500FD5" w:rsidP="00943516">
      <w:pPr>
        <w:rPr>
          <w:rFonts w:ascii="Times New Roman" w:hAnsi="Times New Roman" w:cs="Times New Roman"/>
          <w:u w:val="single"/>
        </w:rPr>
      </w:pPr>
      <w:r w:rsidRPr="005B3F0C">
        <w:rPr>
          <w:rFonts w:ascii="Times New Roman" w:hAnsi="Times New Roman" w:cs="Times New Roman"/>
          <w:u w:val="single"/>
        </w:rPr>
        <w:t>During</w:t>
      </w:r>
      <w:r w:rsidR="00A1146A" w:rsidRPr="005B3F0C">
        <w:rPr>
          <w:rFonts w:ascii="Times New Roman" w:hAnsi="Times New Roman" w:cs="Times New Roman"/>
          <w:u w:val="single"/>
        </w:rPr>
        <w:t>:</w:t>
      </w:r>
    </w:p>
    <w:p w14:paraId="3B6B93A2" w14:textId="00C64A60" w:rsidR="00982F46" w:rsidRDefault="00A1146A" w:rsidP="005E6A76">
      <w:pPr>
        <w:pStyle w:val="ListParagraph"/>
        <w:numPr>
          <w:ilvl w:val="0"/>
          <w:numId w:val="13"/>
        </w:numPr>
        <w:rPr>
          <w:rFonts w:ascii="Times New Roman" w:hAnsi="Times New Roman" w:cs="Times New Roman"/>
        </w:rPr>
      </w:pPr>
      <w:r w:rsidRPr="0022489D">
        <w:rPr>
          <w:rFonts w:ascii="Times New Roman" w:hAnsi="Times New Roman" w:cs="Times New Roman"/>
        </w:rPr>
        <w:t>The five activities students are responsible for as discussed in procedure.</w:t>
      </w:r>
    </w:p>
    <w:p w14:paraId="64FBF312" w14:textId="2F0F51C5" w:rsidR="00A1334E" w:rsidRDefault="00A1334E" w:rsidP="00A1334E">
      <w:pPr>
        <w:ind w:left="360"/>
        <w:rPr>
          <w:rFonts w:ascii="Times New Roman" w:hAnsi="Times New Roman" w:cs="Times New Roman"/>
        </w:rPr>
      </w:pPr>
      <w:r>
        <w:rPr>
          <w:rFonts w:ascii="Times New Roman" w:hAnsi="Times New Roman" w:cs="Times New Roman"/>
        </w:rPr>
        <w:t>Can students take a sample of run off water, test for pH and read the appropriate level?</w:t>
      </w:r>
    </w:p>
    <w:p w14:paraId="75A71783" w14:textId="3D1AB5EB" w:rsidR="00D87FCD" w:rsidRPr="00A1334E" w:rsidRDefault="00A1334E" w:rsidP="00D87FCD">
      <w:pPr>
        <w:ind w:left="360"/>
        <w:rPr>
          <w:rFonts w:ascii="Times New Roman" w:hAnsi="Times New Roman" w:cs="Times New Roman"/>
        </w:rPr>
      </w:pPr>
      <w:r>
        <w:rPr>
          <w:rFonts w:ascii="Times New Roman" w:hAnsi="Times New Roman" w:cs="Times New Roman"/>
        </w:rPr>
        <w:t>At each activity</w:t>
      </w:r>
      <w:r w:rsidR="00EF5C36">
        <w:rPr>
          <w:rFonts w:ascii="Times New Roman" w:hAnsi="Times New Roman" w:cs="Times New Roman"/>
        </w:rPr>
        <w:t>,</w:t>
      </w:r>
      <w:r>
        <w:rPr>
          <w:rFonts w:ascii="Times New Roman" w:hAnsi="Times New Roman" w:cs="Times New Roman"/>
        </w:rPr>
        <w:t xml:space="preserve"> are students journaling and discussing the particular focus question?</w:t>
      </w:r>
    </w:p>
    <w:p w14:paraId="2E4F214E" w14:textId="77777777" w:rsidR="00500FD5" w:rsidRPr="00A1146A" w:rsidRDefault="00500FD5" w:rsidP="00943516">
      <w:pPr>
        <w:rPr>
          <w:rFonts w:ascii="Times New Roman" w:hAnsi="Times New Roman" w:cs="Times New Roman"/>
        </w:rPr>
      </w:pPr>
    </w:p>
    <w:p w14:paraId="55884E4F" w14:textId="77777777" w:rsidR="005E6A76" w:rsidRDefault="005E6A76" w:rsidP="005E6A76">
      <w:pPr>
        <w:rPr>
          <w:rFonts w:ascii="Times New Roman" w:hAnsi="Times New Roman" w:cs="Times New Roman"/>
        </w:rPr>
      </w:pPr>
      <w:r w:rsidRPr="005B3F0C">
        <w:rPr>
          <w:rFonts w:ascii="Times New Roman" w:hAnsi="Times New Roman" w:cs="Times New Roman"/>
          <w:u w:val="single"/>
        </w:rPr>
        <w:t>Posttrip</w:t>
      </w:r>
      <w:r>
        <w:rPr>
          <w:rFonts w:ascii="Times New Roman" w:hAnsi="Times New Roman" w:cs="Times New Roman"/>
        </w:rPr>
        <w:t xml:space="preserve">:  </w:t>
      </w:r>
    </w:p>
    <w:p w14:paraId="693104D0" w14:textId="77777777" w:rsidR="005E6A76" w:rsidRPr="005B3F0C" w:rsidRDefault="005E6A76" w:rsidP="005E6A76">
      <w:pPr>
        <w:pStyle w:val="ListParagraph"/>
        <w:numPr>
          <w:ilvl w:val="0"/>
          <w:numId w:val="12"/>
        </w:numPr>
        <w:rPr>
          <w:rFonts w:ascii="Times New Roman" w:hAnsi="Times New Roman" w:cs="Times New Roman"/>
        </w:rPr>
      </w:pPr>
      <w:r w:rsidRPr="005B3F0C">
        <w:rPr>
          <w:rFonts w:ascii="Times New Roman" w:hAnsi="Times New Roman" w:cs="Times New Roman"/>
        </w:rPr>
        <w:t>Jig saw activity.</w:t>
      </w:r>
    </w:p>
    <w:p w14:paraId="189290C8" w14:textId="77777777" w:rsidR="005E6A76" w:rsidRPr="005B3F0C" w:rsidRDefault="005E6A76" w:rsidP="005E6A76">
      <w:pPr>
        <w:pStyle w:val="ListParagraph"/>
        <w:numPr>
          <w:ilvl w:val="0"/>
          <w:numId w:val="12"/>
        </w:numPr>
        <w:rPr>
          <w:rFonts w:ascii="Times New Roman" w:hAnsi="Times New Roman" w:cs="Times New Roman"/>
        </w:rPr>
      </w:pPr>
      <w:r w:rsidRPr="005B3F0C">
        <w:rPr>
          <w:rFonts w:ascii="Times New Roman" w:hAnsi="Times New Roman" w:cs="Times New Roman"/>
        </w:rPr>
        <w:t>Independent gallery walk and note taking in student journal.</w:t>
      </w:r>
    </w:p>
    <w:p w14:paraId="49C90DBD" w14:textId="642F5B93" w:rsidR="005E6A76" w:rsidRDefault="005E6A76" w:rsidP="005E6A76">
      <w:pPr>
        <w:pStyle w:val="ListParagraph"/>
        <w:numPr>
          <w:ilvl w:val="0"/>
          <w:numId w:val="12"/>
        </w:numPr>
        <w:rPr>
          <w:rFonts w:ascii="Times New Roman" w:hAnsi="Times New Roman" w:cs="Times New Roman"/>
        </w:rPr>
      </w:pPr>
      <w:r w:rsidRPr="005B3F0C">
        <w:rPr>
          <w:rFonts w:ascii="Times New Roman" w:hAnsi="Times New Roman" w:cs="Times New Roman"/>
        </w:rPr>
        <w:t>Homework</w:t>
      </w:r>
      <w:r>
        <w:rPr>
          <w:rFonts w:ascii="Times New Roman" w:hAnsi="Times New Roman" w:cs="Times New Roman"/>
        </w:rPr>
        <w:t>:</w:t>
      </w:r>
      <w:r w:rsidRPr="005B3F0C">
        <w:rPr>
          <w:rFonts w:ascii="Times New Roman" w:hAnsi="Times New Roman" w:cs="Times New Roman"/>
        </w:rPr>
        <w:t xml:space="preserve"> In an essay</w:t>
      </w:r>
      <w:r>
        <w:rPr>
          <w:rFonts w:ascii="Times New Roman" w:hAnsi="Times New Roman" w:cs="Times New Roman"/>
        </w:rPr>
        <w:t>,</w:t>
      </w:r>
      <w:r w:rsidRPr="005B3F0C">
        <w:rPr>
          <w:rFonts w:ascii="Times New Roman" w:hAnsi="Times New Roman" w:cs="Times New Roman"/>
        </w:rPr>
        <w:t xml:space="preserve"> discu</w:t>
      </w:r>
      <w:r>
        <w:rPr>
          <w:rFonts w:ascii="Times New Roman" w:hAnsi="Times New Roman" w:cs="Times New Roman"/>
        </w:rPr>
        <w:t>ss the he</w:t>
      </w:r>
      <w:r w:rsidR="00E87716">
        <w:rPr>
          <w:rFonts w:ascii="Times New Roman" w:hAnsi="Times New Roman" w:cs="Times New Roman"/>
        </w:rPr>
        <w:t>alth of the East River on a day-to-</w:t>
      </w:r>
      <w:r>
        <w:rPr>
          <w:rFonts w:ascii="Times New Roman" w:hAnsi="Times New Roman" w:cs="Times New Roman"/>
        </w:rPr>
        <w:t xml:space="preserve">day basis as well as what happens after the area has experienced sewer flooding.  Use prior knowledge as well as </w:t>
      </w:r>
      <w:r w:rsidRPr="005B3F0C">
        <w:rPr>
          <w:rFonts w:ascii="Times New Roman" w:hAnsi="Times New Roman" w:cs="Times New Roman"/>
        </w:rPr>
        <w:t xml:space="preserve">information learned from the </w:t>
      </w:r>
      <w:r>
        <w:rPr>
          <w:rFonts w:ascii="Times New Roman" w:hAnsi="Times New Roman" w:cs="Times New Roman"/>
        </w:rPr>
        <w:t xml:space="preserve">Brooklyn Bridge </w:t>
      </w:r>
      <w:r w:rsidRPr="005B3F0C">
        <w:rPr>
          <w:rFonts w:ascii="Times New Roman" w:hAnsi="Times New Roman" w:cs="Times New Roman"/>
        </w:rPr>
        <w:t xml:space="preserve">trip regarding </w:t>
      </w:r>
      <w:r>
        <w:rPr>
          <w:rFonts w:ascii="Times New Roman" w:hAnsi="Times New Roman" w:cs="Times New Roman"/>
        </w:rPr>
        <w:t xml:space="preserve">the </w:t>
      </w:r>
      <w:r w:rsidRPr="005B3F0C">
        <w:rPr>
          <w:rFonts w:ascii="Times New Roman" w:hAnsi="Times New Roman" w:cs="Times New Roman"/>
        </w:rPr>
        <w:t>NYC Storm Water Management System.</w:t>
      </w:r>
    </w:p>
    <w:p w14:paraId="4120F7A2" w14:textId="77777777" w:rsidR="005E6A76" w:rsidRPr="005B3F0C" w:rsidRDefault="005E6A76" w:rsidP="005E6A76">
      <w:pPr>
        <w:pStyle w:val="ListParagraph"/>
        <w:rPr>
          <w:rFonts w:ascii="Times New Roman" w:hAnsi="Times New Roman" w:cs="Times New Roman"/>
        </w:rPr>
      </w:pPr>
    </w:p>
    <w:p w14:paraId="7A609849" w14:textId="3958D689" w:rsidR="00A1146A" w:rsidRPr="00A1146A" w:rsidRDefault="008A6F39" w:rsidP="00943516">
      <w:pPr>
        <w:rPr>
          <w:rFonts w:ascii="Times New Roman" w:hAnsi="Times New Roman" w:cs="Times New Roman"/>
        </w:rPr>
      </w:pPr>
      <w:r>
        <w:rPr>
          <w:rFonts w:ascii="Times New Roman" w:hAnsi="Times New Roman" w:cs="Times New Roman"/>
        </w:rPr>
        <w:t>The r</w:t>
      </w:r>
      <w:r w:rsidR="00A1146A" w:rsidRPr="00A1146A">
        <w:rPr>
          <w:rFonts w:ascii="Times New Roman" w:hAnsi="Times New Roman" w:cs="Times New Roman"/>
        </w:rPr>
        <w:t>ubric to grade essay is</w:t>
      </w:r>
      <w:r>
        <w:rPr>
          <w:rFonts w:ascii="Times New Roman" w:hAnsi="Times New Roman" w:cs="Times New Roman"/>
        </w:rPr>
        <w:t xml:space="preserve"> the rubric that is used by the common core-aligned task with instructional supports in literacy grade 4.  Please see other attached document pp 8-9.  Students should be familiar with this rubric as they are going to be graded accordingly during the ELA.</w:t>
      </w:r>
    </w:p>
    <w:p w14:paraId="58480335" w14:textId="77777777" w:rsidR="00A1146A" w:rsidRPr="00A1146A" w:rsidRDefault="00A1146A" w:rsidP="00943516">
      <w:pPr>
        <w:rPr>
          <w:rFonts w:ascii="Times New Roman" w:hAnsi="Times New Roman" w:cs="Times New Roman"/>
        </w:rPr>
      </w:pPr>
    </w:p>
    <w:p w14:paraId="47991251" w14:textId="1DA0905A" w:rsidR="00A1146A" w:rsidRDefault="00A1146A" w:rsidP="00943516">
      <w:pPr>
        <w:rPr>
          <w:rFonts w:ascii="Times New Roman" w:hAnsi="Times New Roman" w:cs="Times New Roman"/>
          <w:b/>
        </w:rPr>
      </w:pPr>
      <w:r w:rsidRPr="0022489D">
        <w:rPr>
          <w:rFonts w:ascii="Times New Roman" w:hAnsi="Times New Roman" w:cs="Times New Roman"/>
          <w:b/>
        </w:rPr>
        <w:t>Extension</w:t>
      </w:r>
    </w:p>
    <w:p w14:paraId="33CE930E" w14:textId="4430983F" w:rsidR="0022489D" w:rsidRPr="0022489D" w:rsidRDefault="0022489D" w:rsidP="00943516">
      <w:pPr>
        <w:rPr>
          <w:rFonts w:ascii="Times New Roman" w:hAnsi="Times New Roman" w:cs="Times New Roman"/>
        </w:rPr>
      </w:pPr>
      <w:r>
        <w:rPr>
          <w:rFonts w:ascii="Times New Roman" w:hAnsi="Times New Roman" w:cs="Times New Roman"/>
        </w:rPr>
        <w:t>A lesson on showing how NYC prepares itself for future floods from super storms.</w:t>
      </w:r>
    </w:p>
    <w:p w14:paraId="5660981F" w14:textId="3BD2B5FB" w:rsidR="00A1146A" w:rsidRPr="00A1146A" w:rsidRDefault="00A1146A" w:rsidP="00943516">
      <w:pPr>
        <w:rPr>
          <w:rFonts w:ascii="Times New Roman" w:hAnsi="Times New Roman" w:cs="Times New Roman"/>
        </w:rPr>
      </w:pPr>
      <w:r w:rsidRPr="00A1146A">
        <w:rPr>
          <w:rFonts w:ascii="Times New Roman" w:hAnsi="Times New Roman" w:cs="Times New Roman"/>
        </w:rPr>
        <w:t>Using the NYC Environmental Department website show:</w:t>
      </w:r>
    </w:p>
    <w:p w14:paraId="2CB877A5" w14:textId="77777777" w:rsidR="00A1146A" w:rsidRPr="00A1146A" w:rsidRDefault="00A1146A" w:rsidP="00943516">
      <w:pPr>
        <w:rPr>
          <w:rFonts w:ascii="Times New Roman" w:hAnsi="Times New Roman" w:cs="Times New Roman"/>
        </w:rPr>
      </w:pPr>
    </w:p>
    <w:p w14:paraId="556119CA" w14:textId="07827134" w:rsidR="00A1146A" w:rsidRPr="00A1146A" w:rsidRDefault="004A1286" w:rsidP="00A1146A">
      <w:pPr>
        <w:widowControl w:val="0"/>
        <w:autoSpaceDE w:val="0"/>
        <w:autoSpaceDN w:val="0"/>
        <w:adjustRightInd w:val="0"/>
        <w:rPr>
          <w:rFonts w:ascii="Times New Roman" w:hAnsi="Times New Roman" w:cs="Times New Roman"/>
        </w:rPr>
      </w:pPr>
      <w:hyperlink r:id="rId12" w:history="1">
        <w:r w:rsidR="00A1146A" w:rsidRPr="00A1146A">
          <w:rPr>
            <w:rFonts w:ascii="Times New Roman" w:hAnsi="Times New Roman" w:cs="Times New Roman"/>
            <w:u w:val="single" w:color="38842E"/>
          </w:rPr>
          <w:t>PlaNYC 2030 – A comprehensive sustainability plan for the NYC’s future</w:t>
        </w:r>
      </w:hyperlink>
      <w:r w:rsidR="00A1146A" w:rsidRPr="00A1146A">
        <w:rPr>
          <w:rFonts w:ascii="Times New Roman" w:hAnsi="Times New Roman" w:cs="Times New Roman"/>
        </w:rPr>
        <w:t xml:space="preserve"> ( this shows NYC’s plan for improving upon NYC’s water sewer treatment system</w:t>
      </w:r>
    </w:p>
    <w:p w14:paraId="2EC64644" w14:textId="77777777" w:rsidR="00A1146A" w:rsidRPr="00A1146A" w:rsidRDefault="00A1146A" w:rsidP="00A1146A">
      <w:pPr>
        <w:widowControl w:val="0"/>
        <w:autoSpaceDE w:val="0"/>
        <w:autoSpaceDN w:val="0"/>
        <w:adjustRightInd w:val="0"/>
        <w:rPr>
          <w:rFonts w:ascii="Times New Roman" w:hAnsi="Times New Roman" w:cs="Times New Roman"/>
        </w:rPr>
      </w:pPr>
    </w:p>
    <w:p w14:paraId="74B81741" w14:textId="58B39931" w:rsidR="00A1146A" w:rsidRPr="00A1146A" w:rsidRDefault="00A1146A" w:rsidP="00A1146A">
      <w:pPr>
        <w:widowControl w:val="0"/>
        <w:autoSpaceDE w:val="0"/>
        <w:autoSpaceDN w:val="0"/>
        <w:adjustRightInd w:val="0"/>
        <w:rPr>
          <w:rFonts w:ascii="Times New Roman" w:hAnsi="Times New Roman" w:cs="Times New Roman"/>
          <w:bCs/>
        </w:rPr>
      </w:pPr>
      <w:r w:rsidRPr="00A1146A">
        <w:rPr>
          <w:rFonts w:ascii="Times New Roman" w:hAnsi="Times New Roman" w:cs="Times New Roman"/>
          <w:bCs/>
        </w:rPr>
        <w:t>Show examples of places around the city that show sustainable projects such as: Enhanced Tree Pit at Autumn Avenue and Benefits of Green Infrastructure</w:t>
      </w:r>
    </w:p>
    <w:p w14:paraId="79A7647D" w14:textId="77777777" w:rsidR="00A1146A" w:rsidRPr="00A1146A" w:rsidRDefault="00A1146A" w:rsidP="00A1146A">
      <w:pPr>
        <w:widowControl w:val="0"/>
        <w:autoSpaceDE w:val="0"/>
        <w:autoSpaceDN w:val="0"/>
        <w:adjustRightInd w:val="0"/>
        <w:rPr>
          <w:rFonts w:ascii="Times New Roman" w:hAnsi="Times New Roman" w:cs="Times New Roman"/>
          <w:b/>
          <w:bCs/>
        </w:rPr>
      </w:pPr>
    </w:p>
    <w:p w14:paraId="7D08E44F" w14:textId="77777777" w:rsidR="00A1146A" w:rsidRPr="00A1146A" w:rsidRDefault="00A1146A" w:rsidP="00A1146A">
      <w:pPr>
        <w:widowControl w:val="0"/>
        <w:autoSpaceDE w:val="0"/>
        <w:autoSpaceDN w:val="0"/>
        <w:adjustRightInd w:val="0"/>
        <w:rPr>
          <w:rFonts w:ascii="Times New Roman" w:hAnsi="Times New Roman" w:cs="Times New Roman"/>
          <w:b/>
          <w:bCs/>
        </w:rPr>
      </w:pPr>
    </w:p>
    <w:p w14:paraId="592BA009" w14:textId="604470A4" w:rsidR="00A1146A" w:rsidRDefault="00A1146A" w:rsidP="00A1146A">
      <w:pPr>
        <w:widowControl w:val="0"/>
        <w:autoSpaceDE w:val="0"/>
        <w:autoSpaceDN w:val="0"/>
        <w:adjustRightInd w:val="0"/>
        <w:rPr>
          <w:rFonts w:ascii="Times New Roman" w:hAnsi="Times New Roman" w:cs="Times New Roman"/>
          <w:bCs/>
        </w:rPr>
      </w:pPr>
      <w:r>
        <w:rPr>
          <w:rFonts w:ascii="Times New Roman" w:hAnsi="Times New Roman" w:cs="Times New Roman"/>
          <w:bCs/>
        </w:rPr>
        <w:t>Bibliograpy:</w:t>
      </w:r>
    </w:p>
    <w:p w14:paraId="630ADCB7" w14:textId="77777777" w:rsidR="00B0156D" w:rsidRDefault="00B0156D" w:rsidP="00A1146A">
      <w:pPr>
        <w:widowControl w:val="0"/>
        <w:autoSpaceDE w:val="0"/>
        <w:autoSpaceDN w:val="0"/>
        <w:adjustRightInd w:val="0"/>
        <w:rPr>
          <w:rFonts w:ascii="Times New Roman" w:hAnsi="Times New Roman" w:cs="Times New Roman"/>
          <w:bCs/>
        </w:rPr>
      </w:pPr>
    </w:p>
    <w:p w14:paraId="400A1EC3" w14:textId="6CB7E8B8" w:rsidR="00E87716" w:rsidRPr="00FE09E3" w:rsidRDefault="00FE09E3" w:rsidP="00A1146A">
      <w:pPr>
        <w:widowControl w:val="0"/>
        <w:autoSpaceDE w:val="0"/>
        <w:autoSpaceDN w:val="0"/>
        <w:adjustRightInd w:val="0"/>
        <w:rPr>
          <w:rFonts w:ascii="Times New Roman" w:hAnsi="Times New Roman" w:cs="Times New Roman"/>
          <w:b/>
          <w:bCs/>
          <w:caps/>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imes New Roman" w:hAnsi="Times New Roman" w:cs="Times New Roman"/>
          <w:b/>
          <w:bCs/>
          <w:caps/>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Websites</w:t>
      </w:r>
    </w:p>
    <w:p w14:paraId="717B6A70" w14:textId="574CF34F" w:rsidR="00A1146A" w:rsidRPr="00FE09E3" w:rsidRDefault="004A1286" w:rsidP="00A1146A">
      <w:pPr>
        <w:pStyle w:val="ListParagraph"/>
        <w:widowControl w:val="0"/>
        <w:numPr>
          <w:ilvl w:val="0"/>
          <w:numId w:val="21"/>
        </w:numPr>
        <w:autoSpaceDE w:val="0"/>
        <w:autoSpaceDN w:val="0"/>
        <w:adjustRightInd w:val="0"/>
        <w:rPr>
          <w:rFonts w:ascii="Times New Roman" w:hAnsi="Times New Roman" w:cs="Times New Roman"/>
          <w:bCs/>
        </w:rPr>
      </w:pPr>
      <w:hyperlink r:id="rId13" w:history="1">
        <w:r w:rsidR="00A1146A" w:rsidRPr="00B0156D">
          <w:rPr>
            <w:rStyle w:val="Hyperlink"/>
            <w:rFonts w:ascii="Times New Roman" w:hAnsi="Times New Roman" w:cs="Times New Roman"/>
            <w:bCs/>
          </w:rPr>
          <w:t>http://www.nyc.gov/html/dep/html/stormwater/index.shtml</w:t>
        </w:r>
      </w:hyperlink>
    </w:p>
    <w:p w14:paraId="39E3B8AE" w14:textId="3BEE081B" w:rsidR="006B0B1B" w:rsidRPr="00B0156D" w:rsidRDefault="004A1286" w:rsidP="00B0156D">
      <w:pPr>
        <w:pStyle w:val="ListParagraph"/>
        <w:widowControl w:val="0"/>
        <w:numPr>
          <w:ilvl w:val="0"/>
          <w:numId w:val="21"/>
        </w:numPr>
        <w:autoSpaceDE w:val="0"/>
        <w:autoSpaceDN w:val="0"/>
        <w:adjustRightInd w:val="0"/>
        <w:rPr>
          <w:rStyle w:val="Hyperlink"/>
          <w:rFonts w:ascii="Times New Roman" w:hAnsi="Times New Roman" w:cs="Times New Roman"/>
          <w:bCs/>
        </w:rPr>
      </w:pPr>
      <w:hyperlink r:id="rId14" w:history="1">
        <w:r w:rsidR="008A6F39" w:rsidRPr="00B0156D">
          <w:rPr>
            <w:rStyle w:val="Hyperlink"/>
            <w:rFonts w:ascii="Times New Roman" w:hAnsi="Times New Roman" w:cs="Times New Roman"/>
            <w:bCs/>
          </w:rPr>
          <w:t>http://www.brooklynbridgepark.org/sustainability/stormwater-management</w:t>
        </w:r>
      </w:hyperlink>
    </w:p>
    <w:p w14:paraId="34E27364" w14:textId="77777777" w:rsidR="00B0156D" w:rsidRDefault="00B0156D" w:rsidP="00A1146A">
      <w:pPr>
        <w:widowControl w:val="0"/>
        <w:autoSpaceDE w:val="0"/>
        <w:autoSpaceDN w:val="0"/>
        <w:adjustRightInd w:val="0"/>
        <w:rPr>
          <w:rStyle w:val="Hyperlink"/>
          <w:rFonts w:ascii="Times New Roman" w:hAnsi="Times New Roman" w:cs="Times New Roman"/>
          <w:bCs/>
        </w:rPr>
      </w:pPr>
    </w:p>
    <w:p w14:paraId="6E7190E0" w14:textId="15CFE181" w:rsidR="00B0156D" w:rsidRPr="00B0156D" w:rsidRDefault="00B0156D" w:rsidP="00A1146A">
      <w:pPr>
        <w:widowControl w:val="0"/>
        <w:autoSpaceDE w:val="0"/>
        <w:autoSpaceDN w:val="0"/>
        <w:adjustRightInd w:val="0"/>
        <w:rPr>
          <w:rStyle w:val="Hyperlink"/>
          <w:rFonts w:ascii="Times New Roman" w:hAnsi="Times New Roman" w:cs="Times New Roman"/>
          <w:bCs/>
          <w:caps/>
          <w:color w:val="auto"/>
          <w:u w:val="none"/>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pPr>
      <w:r w:rsidRPr="00B0156D">
        <w:rPr>
          <w:rStyle w:val="Hyperlink"/>
          <w:rFonts w:ascii="Times New Roman" w:hAnsi="Times New Roman" w:cs="Times New Roman"/>
          <w:bCs/>
          <w:caps/>
          <w:color w:val="auto"/>
          <w:u w:val="none"/>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Books</w:t>
      </w:r>
    </w:p>
    <w:p w14:paraId="2A952837" w14:textId="77777777" w:rsidR="00B0156D" w:rsidRDefault="00B0156D" w:rsidP="00A1146A">
      <w:pPr>
        <w:widowControl w:val="0"/>
        <w:autoSpaceDE w:val="0"/>
        <w:autoSpaceDN w:val="0"/>
        <w:adjustRightInd w:val="0"/>
        <w:rPr>
          <w:rStyle w:val="Hyperlink"/>
          <w:rFonts w:ascii="Times New Roman" w:hAnsi="Times New Roman" w:cs="Times New Roman"/>
          <w:bCs/>
        </w:rPr>
      </w:pPr>
    </w:p>
    <w:p w14:paraId="3734904F" w14:textId="6345EEFC" w:rsidR="00B0156D" w:rsidRPr="00FE09E3" w:rsidRDefault="00B0156D" w:rsidP="00FE09E3">
      <w:pPr>
        <w:pStyle w:val="ListParagraph"/>
        <w:widowControl w:val="0"/>
        <w:numPr>
          <w:ilvl w:val="0"/>
          <w:numId w:val="21"/>
        </w:numPr>
        <w:autoSpaceDE w:val="0"/>
        <w:autoSpaceDN w:val="0"/>
        <w:adjustRightInd w:val="0"/>
        <w:rPr>
          <w:rFonts w:ascii="Times" w:hAnsi="Times" w:cs="Verdana"/>
          <w:color w:val="262626"/>
        </w:rPr>
      </w:pPr>
      <w:r w:rsidRPr="00FE09E3">
        <w:rPr>
          <w:rFonts w:ascii="Times" w:hAnsi="Times" w:cs="Verdana"/>
          <w:color w:val="262626"/>
        </w:rPr>
        <w:t xml:space="preserve">Brunvand, Jan H. </w:t>
      </w:r>
      <w:r w:rsidRPr="00FE09E3">
        <w:rPr>
          <w:rFonts w:ascii="Times" w:hAnsi="Times" w:cs="Verdana"/>
          <w:i/>
          <w:iCs/>
          <w:color w:val="262626"/>
        </w:rPr>
        <w:t>Too Good to Be True: The Colossal Book of Urban Legends</w:t>
      </w:r>
      <w:r w:rsidRPr="00FE09E3">
        <w:rPr>
          <w:rFonts w:ascii="Times" w:hAnsi="Times" w:cs="Verdana"/>
          <w:color w:val="262626"/>
        </w:rPr>
        <w:t>. New York: W.W. Norton, 1999, pp. 182-185.</w:t>
      </w:r>
    </w:p>
    <w:p w14:paraId="7E2D50EB" w14:textId="76195EA3" w:rsidR="00B0156D" w:rsidRDefault="00B0156D" w:rsidP="00B0156D">
      <w:pPr>
        <w:pStyle w:val="ListParagraph"/>
        <w:widowControl w:val="0"/>
        <w:autoSpaceDE w:val="0"/>
        <w:autoSpaceDN w:val="0"/>
        <w:adjustRightInd w:val="0"/>
        <w:rPr>
          <w:rFonts w:ascii="Times" w:hAnsi="Times" w:cs="Verdana"/>
          <w:color w:val="262626"/>
        </w:rPr>
      </w:pPr>
      <w:r>
        <w:rPr>
          <w:rFonts w:ascii="Times" w:hAnsi="Times" w:cs="Verdana"/>
          <w:color w:val="262626"/>
        </w:rPr>
        <w:t xml:space="preserve">A fun urban legend to read </w:t>
      </w:r>
      <w:r w:rsidR="001634AD">
        <w:rPr>
          <w:rFonts w:ascii="Times" w:hAnsi="Times" w:cs="Verdana"/>
          <w:color w:val="262626"/>
        </w:rPr>
        <w:t>about alligators</w:t>
      </w:r>
      <w:r>
        <w:rPr>
          <w:rFonts w:ascii="Times" w:hAnsi="Times" w:cs="Verdana"/>
          <w:color w:val="262626"/>
        </w:rPr>
        <w:t xml:space="preserve"> in the NYC sewer system.</w:t>
      </w:r>
    </w:p>
    <w:p w14:paraId="704966A3" w14:textId="77777777" w:rsidR="00FE09E3" w:rsidRDefault="00FE09E3" w:rsidP="00B0156D">
      <w:pPr>
        <w:pStyle w:val="ListParagraph"/>
        <w:widowControl w:val="0"/>
        <w:autoSpaceDE w:val="0"/>
        <w:autoSpaceDN w:val="0"/>
        <w:adjustRightInd w:val="0"/>
        <w:rPr>
          <w:rFonts w:ascii="Times" w:hAnsi="Times" w:cs="Verdana"/>
          <w:color w:val="262626"/>
        </w:rPr>
      </w:pPr>
    </w:p>
    <w:p w14:paraId="4B4D6605" w14:textId="77777777" w:rsidR="00FE09E3" w:rsidRDefault="00FE09E3" w:rsidP="00FE09E3">
      <w:pPr>
        <w:widowControl w:val="0"/>
        <w:tabs>
          <w:tab w:val="left" w:pos="220"/>
          <w:tab w:val="left" w:pos="720"/>
        </w:tabs>
        <w:autoSpaceDE w:val="0"/>
        <w:autoSpaceDN w:val="0"/>
        <w:adjustRightInd w:val="0"/>
        <w:spacing w:after="20"/>
        <w:rPr>
          <w:rFonts w:ascii="Times" w:hAnsi="Times" w:cs="Helvetica"/>
          <w:b/>
          <w:caps/>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imes" w:hAnsi="Times" w:cs="Helvetica"/>
          <w:b/>
          <w:caps/>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ARticles</w:t>
      </w:r>
    </w:p>
    <w:p w14:paraId="50FF73CA" w14:textId="77777777" w:rsidR="00FE09E3" w:rsidRDefault="00FE09E3" w:rsidP="00FE09E3">
      <w:pPr>
        <w:widowControl w:val="0"/>
        <w:tabs>
          <w:tab w:val="left" w:pos="220"/>
          <w:tab w:val="left" w:pos="720"/>
        </w:tabs>
        <w:autoSpaceDE w:val="0"/>
        <w:autoSpaceDN w:val="0"/>
        <w:adjustRightInd w:val="0"/>
        <w:spacing w:after="20"/>
        <w:rPr>
          <w:rFonts w:ascii="Times" w:hAnsi="Times" w:cs="Helvetica"/>
          <w:b/>
          <w:caps/>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14:paraId="15004B0E" w14:textId="734FA1CF" w:rsidR="00FE09E3" w:rsidRPr="00FE09E3" w:rsidRDefault="004A1286" w:rsidP="00FE09E3">
      <w:pPr>
        <w:pStyle w:val="ListParagraph"/>
        <w:widowControl w:val="0"/>
        <w:numPr>
          <w:ilvl w:val="0"/>
          <w:numId w:val="21"/>
        </w:numPr>
        <w:tabs>
          <w:tab w:val="left" w:pos="220"/>
          <w:tab w:val="left" w:pos="720"/>
        </w:tabs>
        <w:autoSpaceDE w:val="0"/>
        <w:autoSpaceDN w:val="0"/>
        <w:adjustRightInd w:val="0"/>
        <w:spacing w:after="20"/>
        <w:rPr>
          <w:rFonts w:ascii="Times" w:hAnsi="Times" w:cs="Helvetica"/>
        </w:rPr>
      </w:pPr>
      <w:hyperlink r:id="rId15" w:history="1">
        <w:r w:rsidR="00FE09E3" w:rsidRPr="00FE09E3">
          <w:rPr>
            <w:rFonts w:ascii="Times" w:hAnsi="Times" w:cs="Helvetica"/>
            <w:color w:val="2A56AA"/>
          </w:rPr>
          <w:t>"History of New York City's Water Supply System"</w:t>
        </w:r>
      </w:hyperlink>
      <w:r w:rsidR="00FE09E3" w:rsidRPr="00FE09E3">
        <w:rPr>
          <w:rFonts w:ascii="Times" w:hAnsi="Times" w:cs="Helvetica"/>
        </w:rPr>
        <w:t xml:space="preserve">. </w:t>
      </w:r>
      <w:hyperlink r:id="rId16" w:history="1">
        <w:r w:rsidR="00FE09E3" w:rsidRPr="00FE09E3">
          <w:rPr>
            <w:rFonts w:ascii="Times" w:hAnsi="Times" w:cs="Helvetica"/>
            <w:i/>
            <w:iCs/>
            <w:color w:val="053A9A"/>
          </w:rPr>
          <w:t>New York City Department of Environmental Protection</w:t>
        </w:r>
      </w:hyperlink>
      <w:r w:rsidR="00FE09E3" w:rsidRPr="00FE09E3">
        <w:rPr>
          <w:rFonts w:ascii="Times" w:hAnsi="Times" w:cs="Helvetica"/>
        </w:rPr>
        <w:t>. Retrieved 2009-12-08.</w:t>
      </w:r>
    </w:p>
    <w:p w14:paraId="4AF37F3D" w14:textId="459B2A70" w:rsidR="00FE09E3" w:rsidRPr="00FE09E3" w:rsidRDefault="00FE09E3" w:rsidP="00FE09E3">
      <w:pPr>
        <w:pStyle w:val="ListParagraph"/>
        <w:widowControl w:val="0"/>
        <w:numPr>
          <w:ilvl w:val="0"/>
          <w:numId w:val="21"/>
        </w:numPr>
        <w:autoSpaceDE w:val="0"/>
        <w:autoSpaceDN w:val="0"/>
        <w:adjustRightInd w:val="0"/>
        <w:rPr>
          <w:rFonts w:ascii="Times" w:hAnsi="Times" w:cs="Verdana"/>
          <w:color w:val="262626"/>
        </w:rPr>
      </w:pPr>
      <w:r w:rsidRPr="00FE09E3">
        <w:rPr>
          <w:rFonts w:ascii="Times" w:hAnsi="Times" w:cs="Helvetica"/>
        </w:rPr>
        <w:t xml:space="preserve"> DePalma, Anthony (July 20, 2006). </w:t>
      </w:r>
      <w:hyperlink r:id="rId17" w:history="1">
        <w:r w:rsidRPr="00FE09E3">
          <w:rPr>
            <w:rFonts w:ascii="Times" w:hAnsi="Times" w:cs="Helvetica"/>
            <w:color w:val="2A56AA"/>
          </w:rPr>
          <w:t>"New York’s Water Supply May Need Filtering"</w:t>
        </w:r>
      </w:hyperlink>
      <w:r w:rsidRPr="00FE09E3">
        <w:rPr>
          <w:rFonts w:ascii="Times" w:hAnsi="Times" w:cs="Helvetica"/>
        </w:rPr>
        <w:t xml:space="preserve">. </w:t>
      </w:r>
      <w:hyperlink r:id="rId18" w:history="1">
        <w:r w:rsidRPr="00FE09E3">
          <w:rPr>
            <w:rFonts w:ascii="Times" w:hAnsi="Times" w:cs="Helvetica"/>
            <w:i/>
            <w:iCs/>
            <w:color w:val="053A9A"/>
          </w:rPr>
          <w:t>The New York Times</w:t>
        </w:r>
      </w:hyperlink>
      <w:r w:rsidRPr="00FE09E3">
        <w:rPr>
          <w:rFonts w:ascii="Times" w:hAnsi="Times" w:cs="Helvetica"/>
        </w:rPr>
        <w:t>. Retrieved 2010-02-20.</w:t>
      </w:r>
    </w:p>
    <w:p w14:paraId="4EE673C2" w14:textId="77777777" w:rsidR="00B0156D" w:rsidRPr="00FE09E3" w:rsidRDefault="00B0156D" w:rsidP="00A1146A">
      <w:pPr>
        <w:widowControl w:val="0"/>
        <w:autoSpaceDE w:val="0"/>
        <w:autoSpaceDN w:val="0"/>
        <w:adjustRightInd w:val="0"/>
        <w:rPr>
          <w:rFonts w:ascii="Times" w:hAnsi="Times" w:cs="Times New Roman"/>
          <w:bCs/>
        </w:rPr>
      </w:pPr>
    </w:p>
    <w:p w14:paraId="353ADA25" w14:textId="77777777" w:rsidR="008A6F39" w:rsidRPr="00B0156D" w:rsidRDefault="008A6F39" w:rsidP="00A1146A">
      <w:pPr>
        <w:widowControl w:val="0"/>
        <w:autoSpaceDE w:val="0"/>
        <w:autoSpaceDN w:val="0"/>
        <w:adjustRightInd w:val="0"/>
        <w:rPr>
          <w:rFonts w:ascii="Times" w:hAnsi="Times" w:cs="Times New Roman"/>
          <w:bCs/>
        </w:rPr>
      </w:pPr>
    </w:p>
    <w:p w14:paraId="35B9D4EB" w14:textId="77777777" w:rsidR="008A6F39" w:rsidRPr="00B0156D" w:rsidRDefault="008A6F39" w:rsidP="00A1146A">
      <w:pPr>
        <w:widowControl w:val="0"/>
        <w:autoSpaceDE w:val="0"/>
        <w:autoSpaceDN w:val="0"/>
        <w:adjustRightInd w:val="0"/>
        <w:rPr>
          <w:rFonts w:ascii="Times" w:hAnsi="Times" w:cs="Times New Roman"/>
          <w:bCs/>
        </w:rPr>
      </w:pPr>
    </w:p>
    <w:p w14:paraId="13345384" w14:textId="63306B2C" w:rsidR="008A6F39" w:rsidRPr="00B0156D" w:rsidRDefault="008A6F39" w:rsidP="008A5B7B">
      <w:pPr>
        <w:rPr>
          <w:rFonts w:ascii="Times New Roman" w:hAnsi="Times New Roman" w:cs="Times New Roman"/>
          <w:bCs/>
        </w:rPr>
      </w:pPr>
    </w:p>
    <w:sectPr w:rsidR="008A6F39" w:rsidRPr="00B0156D" w:rsidSect="00F82254">
      <w:pgSz w:w="12240" w:h="15840"/>
      <w:pgMar w:top="144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3980B02"/>
    <w:multiLevelType w:val="hybridMultilevel"/>
    <w:tmpl w:val="ECA89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BD5858"/>
    <w:multiLevelType w:val="hybridMultilevel"/>
    <w:tmpl w:val="F75C0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BB2C5D"/>
    <w:multiLevelType w:val="hybridMultilevel"/>
    <w:tmpl w:val="57EC7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475837"/>
    <w:multiLevelType w:val="hybridMultilevel"/>
    <w:tmpl w:val="1ACA0D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44D56"/>
    <w:multiLevelType w:val="hybridMultilevel"/>
    <w:tmpl w:val="3CF2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DF1016"/>
    <w:multiLevelType w:val="hybridMultilevel"/>
    <w:tmpl w:val="3910A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ED22E3"/>
    <w:multiLevelType w:val="hybridMultilevel"/>
    <w:tmpl w:val="15C68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1C0CB8"/>
    <w:multiLevelType w:val="hybridMultilevel"/>
    <w:tmpl w:val="5B9A7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0A0E65"/>
    <w:multiLevelType w:val="hybridMultilevel"/>
    <w:tmpl w:val="C53ACD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D4B2909"/>
    <w:multiLevelType w:val="hybridMultilevel"/>
    <w:tmpl w:val="EA44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E17FEF"/>
    <w:multiLevelType w:val="hybridMultilevel"/>
    <w:tmpl w:val="D1CAA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492A21"/>
    <w:multiLevelType w:val="hybridMultilevel"/>
    <w:tmpl w:val="E6A63340"/>
    <w:lvl w:ilvl="0" w:tplc="9926DA46">
      <w:start w:val="1"/>
      <w:numFmt w:val="decimal"/>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C8C3B7F"/>
    <w:multiLevelType w:val="hybridMultilevel"/>
    <w:tmpl w:val="7A9C3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EB6C03"/>
    <w:multiLevelType w:val="hybridMultilevel"/>
    <w:tmpl w:val="E76CA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3A1C4A"/>
    <w:multiLevelType w:val="hybridMultilevel"/>
    <w:tmpl w:val="D5A0FF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C0485E"/>
    <w:multiLevelType w:val="hybridMultilevel"/>
    <w:tmpl w:val="90E65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F21671"/>
    <w:multiLevelType w:val="hybridMultilevel"/>
    <w:tmpl w:val="E612B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5B62F7"/>
    <w:multiLevelType w:val="multilevel"/>
    <w:tmpl w:val="5B9A7D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18"/>
  </w:num>
  <w:num w:numId="4">
    <w:abstractNumId w:val="19"/>
  </w:num>
  <w:num w:numId="5">
    <w:abstractNumId w:val="7"/>
  </w:num>
  <w:num w:numId="6">
    <w:abstractNumId w:val="8"/>
  </w:num>
  <w:num w:numId="7">
    <w:abstractNumId w:val="4"/>
  </w:num>
  <w:num w:numId="8">
    <w:abstractNumId w:val="16"/>
  </w:num>
  <w:num w:numId="9">
    <w:abstractNumId w:val="12"/>
  </w:num>
  <w:num w:numId="10">
    <w:abstractNumId w:val="6"/>
  </w:num>
  <w:num w:numId="11">
    <w:abstractNumId w:val="13"/>
  </w:num>
  <w:num w:numId="12">
    <w:abstractNumId w:val="10"/>
  </w:num>
  <w:num w:numId="13">
    <w:abstractNumId w:val="14"/>
  </w:num>
  <w:num w:numId="14">
    <w:abstractNumId w:val="5"/>
  </w:num>
  <w:num w:numId="15">
    <w:abstractNumId w:val="0"/>
  </w:num>
  <w:num w:numId="16">
    <w:abstractNumId w:val="1"/>
  </w:num>
  <w:num w:numId="17">
    <w:abstractNumId w:val="2"/>
  </w:num>
  <w:num w:numId="18">
    <w:abstractNumId w:val="3"/>
  </w:num>
  <w:num w:numId="19">
    <w:abstractNumId w:val="15"/>
  </w:num>
  <w:num w:numId="20">
    <w:abstractNumId w:val="9"/>
  </w:num>
  <w:num w:numId="21">
    <w:abstractNumId w:val="17"/>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516"/>
    <w:rsid w:val="0003742A"/>
    <w:rsid w:val="000C549F"/>
    <w:rsid w:val="001050C4"/>
    <w:rsid w:val="0010738C"/>
    <w:rsid w:val="001634AD"/>
    <w:rsid w:val="0022489D"/>
    <w:rsid w:val="00237AA3"/>
    <w:rsid w:val="00280556"/>
    <w:rsid w:val="002B7335"/>
    <w:rsid w:val="002D5768"/>
    <w:rsid w:val="0034684F"/>
    <w:rsid w:val="003718AA"/>
    <w:rsid w:val="004165B7"/>
    <w:rsid w:val="00437B37"/>
    <w:rsid w:val="004A1286"/>
    <w:rsid w:val="00500FD5"/>
    <w:rsid w:val="00506C2B"/>
    <w:rsid w:val="005301F5"/>
    <w:rsid w:val="005332DB"/>
    <w:rsid w:val="005807BC"/>
    <w:rsid w:val="005B3F0C"/>
    <w:rsid w:val="005E6A76"/>
    <w:rsid w:val="00642389"/>
    <w:rsid w:val="006B0B1B"/>
    <w:rsid w:val="007C3E14"/>
    <w:rsid w:val="007D3A09"/>
    <w:rsid w:val="00834529"/>
    <w:rsid w:val="00840EB0"/>
    <w:rsid w:val="00890D74"/>
    <w:rsid w:val="008A5B7B"/>
    <w:rsid w:val="008A6F39"/>
    <w:rsid w:val="008B46F9"/>
    <w:rsid w:val="008D15C6"/>
    <w:rsid w:val="00943516"/>
    <w:rsid w:val="00954E28"/>
    <w:rsid w:val="00982F46"/>
    <w:rsid w:val="00A04D21"/>
    <w:rsid w:val="00A1146A"/>
    <w:rsid w:val="00A1334E"/>
    <w:rsid w:val="00AC30B4"/>
    <w:rsid w:val="00B0156D"/>
    <w:rsid w:val="00B17F24"/>
    <w:rsid w:val="00B65127"/>
    <w:rsid w:val="00B822CA"/>
    <w:rsid w:val="00B86E74"/>
    <w:rsid w:val="00B87A2E"/>
    <w:rsid w:val="00BE4419"/>
    <w:rsid w:val="00C568DD"/>
    <w:rsid w:val="00D41141"/>
    <w:rsid w:val="00D87FCD"/>
    <w:rsid w:val="00E87716"/>
    <w:rsid w:val="00EF5C36"/>
    <w:rsid w:val="00F82254"/>
    <w:rsid w:val="00F84818"/>
    <w:rsid w:val="00FE0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BEB7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7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651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5127"/>
    <w:rPr>
      <w:rFonts w:ascii="Lucida Grande" w:hAnsi="Lucida Grande" w:cs="Lucida Grande"/>
      <w:sz w:val="18"/>
      <w:szCs w:val="18"/>
    </w:rPr>
  </w:style>
  <w:style w:type="paragraph" w:styleId="ListParagraph">
    <w:name w:val="List Paragraph"/>
    <w:basedOn w:val="Normal"/>
    <w:uiPriority w:val="34"/>
    <w:qFormat/>
    <w:rsid w:val="00280556"/>
    <w:pPr>
      <w:ind w:left="720"/>
      <w:contextualSpacing/>
    </w:pPr>
  </w:style>
  <w:style w:type="character" w:styleId="Hyperlink">
    <w:name w:val="Hyperlink"/>
    <w:basedOn w:val="DefaultParagraphFont"/>
    <w:uiPriority w:val="99"/>
    <w:unhideWhenUsed/>
    <w:rsid w:val="00A1146A"/>
    <w:rPr>
      <w:color w:val="0000FF" w:themeColor="hyperlink"/>
      <w:u w:val="single"/>
    </w:rPr>
  </w:style>
  <w:style w:type="paragraph" w:customStyle="1" w:styleId="Default">
    <w:name w:val="Default"/>
    <w:rsid w:val="00840EB0"/>
    <w:pPr>
      <w:widowControl w:val="0"/>
      <w:autoSpaceDE w:val="0"/>
      <w:autoSpaceDN w:val="0"/>
      <w:adjustRightInd w:val="0"/>
    </w:pPr>
    <w:rPr>
      <w:rFonts w:ascii="Times New Roman" w:hAnsi="Times New Roman" w:cs="Times New Roman"/>
      <w:color w:val="000000"/>
    </w:rPr>
  </w:style>
  <w:style w:type="character" w:styleId="FollowedHyperlink">
    <w:name w:val="FollowedHyperlink"/>
    <w:basedOn w:val="DefaultParagraphFont"/>
    <w:uiPriority w:val="99"/>
    <w:semiHidden/>
    <w:unhideWhenUsed/>
    <w:rsid w:val="00437B3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7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651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5127"/>
    <w:rPr>
      <w:rFonts w:ascii="Lucida Grande" w:hAnsi="Lucida Grande" w:cs="Lucida Grande"/>
      <w:sz w:val="18"/>
      <w:szCs w:val="18"/>
    </w:rPr>
  </w:style>
  <w:style w:type="paragraph" w:styleId="ListParagraph">
    <w:name w:val="List Paragraph"/>
    <w:basedOn w:val="Normal"/>
    <w:uiPriority w:val="34"/>
    <w:qFormat/>
    <w:rsid w:val="00280556"/>
    <w:pPr>
      <w:ind w:left="720"/>
      <w:contextualSpacing/>
    </w:pPr>
  </w:style>
  <w:style w:type="character" w:styleId="Hyperlink">
    <w:name w:val="Hyperlink"/>
    <w:basedOn w:val="DefaultParagraphFont"/>
    <w:uiPriority w:val="99"/>
    <w:unhideWhenUsed/>
    <w:rsid w:val="00A1146A"/>
    <w:rPr>
      <w:color w:val="0000FF" w:themeColor="hyperlink"/>
      <w:u w:val="single"/>
    </w:rPr>
  </w:style>
  <w:style w:type="paragraph" w:customStyle="1" w:styleId="Default">
    <w:name w:val="Default"/>
    <w:rsid w:val="00840EB0"/>
    <w:pPr>
      <w:widowControl w:val="0"/>
      <w:autoSpaceDE w:val="0"/>
      <w:autoSpaceDN w:val="0"/>
      <w:adjustRightInd w:val="0"/>
    </w:pPr>
    <w:rPr>
      <w:rFonts w:ascii="Times New Roman" w:hAnsi="Times New Roman" w:cs="Times New Roman"/>
      <w:color w:val="000000"/>
    </w:rPr>
  </w:style>
  <w:style w:type="character" w:styleId="FollowedHyperlink">
    <w:name w:val="FollowedHyperlink"/>
    <w:basedOn w:val="DefaultParagraphFont"/>
    <w:uiPriority w:val="99"/>
    <w:semiHidden/>
    <w:unhideWhenUsed/>
    <w:rsid w:val="00437B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rooklynbridgepark.org/the-park/pier-1-open" TargetMode="External"/><Relationship Id="rId20" Type="http://schemas.openxmlformats.org/officeDocument/2006/relationships/theme" Target="theme/theme1.xml"/><Relationship Id="rId10" Type="http://schemas.openxmlformats.org/officeDocument/2006/relationships/hyperlink" Target="http://www.brooklynbridgepark.org/the-park/pier-6-open" TargetMode="External"/><Relationship Id="rId11" Type="http://schemas.openxmlformats.org/officeDocument/2006/relationships/hyperlink" Target="http://www.brooklynbridgepark.org/sustainability/stormwater-management" TargetMode="External"/><Relationship Id="rId12" Type="http://schemas.openxmlformats.org/officeDocument/2006/relationships/hyperlink" Target="http://www.nyc.gov/html/planyc2030/html/home/home.shtml" TargetMode="External"/><Relationship Id="rId13" Type="http://schemas.openxmlformats.org/officeDocument/2006/relationships/hyperlink" Target="http://www.nyc.gov/html/dep/html/stormwater/index.shtml" TargetMode="External"/><Relationship Id="rId14" Type="http://schemas.openxmlformats.org/officeDocument/2006/relationships/hyperlink" Target="http://www.brooklynbridgepark.org/sustainability/stormwater-management" TargetMode="External"/><Relationship Id="rId15" Type="http://schemas.openxmlformats.org/officeDocument/2006/relationships/hyperlink" Target="http://nyc.gov/html/dep/html/drinking_water/history.shtml" TargetMode="External"/><Relationship Id="rId16" Type="http://schemas.openxmlformats.org/officeDocument/2006/relationships/hyperlink" Target="http://en.wikipedia.org/wiki/New_York_City_Department_of_Environmental_Protection" TargetMode="External"/><Relationship Id="rId17" Type="http://schemas.openxmlformats.org/officeDocument/2006/relationships/hyperlink" Target="http://www.nytimes.com/2006/07/20/nyregion/20water.html" TargetMode="External"/><Relationship Id="rId18" Type="http://schemas.openxmlformats.org/officeDocument/2006/relationships/hyperlink" Target="http://en.wikipedia.org/wiki/The_New_York_Times"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yc.gov/html/dep/html/stormwater/using_green_infra_to_manage_stormwater.shtml" TargetMode="External"/><Relationship Id="rId7" Type="http://schemas.openxmlformats.org/officeDocument/2006/relationships/hyperlink" Target="http://www.nyc.gov/html/dep/pdf/green_infrastructure/cso_outfalls_map.pdf" TargetMode="External"/><Relationship Id="rId8" Type="http://schemas.openxmlformats.org/officeDocument/2006/relationships/hyperlink" Target="http://www.nyc.gov/html/planyc2030/html/home/hom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1831</Words>
  <Characters>10442</Characters>
  <Application>Microsoft Macintosh Word</Application>
  <DocSecurity>0</DocSecurity>
  <Lines>87</Lines>
  <Paragraphs>24</Paragraphs>
  <ScaleCrop>false</ScaleCrop>
  <Company/>
  <LinksUpToDate>false</LinksUpToDate>
  <CharactersWithSpaces>12249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Shum</dc:creator>
  <cp:keywords/>
  <dc:description/>
  <cp:lastModifiedBy>Shirley Shum</cp:lastModifiedBy>
  <cp:revision>11</cp:revision>
  <dcterms:created xsi:type="dcterms:W3CDTF">2013-03-29T00:03:00Z</dcterms:created>
  <dcterms:modified xsi:type="dcterms:W3CDTF">2013-03-31T22:02:00Z</dcterms:modified>
</cp:coreProperties>
</file>